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AD5CD5"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799756183" w:edGrp="everyone"/>
      <w:permEnd w:id="1799756183"/>
      <w:r w:rsidRPr="006A5F84">
        <w:rPr>
          <w:i/>
          <w:sz w:val="28"/>
          <w:szCs w:val="28"/>
          <w:lang w:val="en-GB"/>
        </w:rPr>
        <w:t>TENDER FORM FOR A SUPPLY CONTRACT</w:t>
      </w:r>
      <w:bookmarkEnd w:id="0"/>
    </w:p>
    <w:bookmarkEnd w:id="1"/>
    <w:p w14:paraId="3ECF25C1" w14:textId="7F7C5E3C"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135922" w:rsidRPr="00CD2E15">
        <w:rPr>
          <w:sz w:val="24"/>
          <w:szCs w:val="24"/>
        </w:rPr>
        <w:t>MOBIP/SUPLS/</w:t>
      </w:r>
      <w:r w:rsidR="00262220">
        <w:rPr>
          <w:sz w:val="24"/>
          <w:szCs w:val="24"/>
        </w:rPr>
        <w:t>2.6/</w:t>
      </w:r>
      <w:r w:rsidR="00CD2E15" w:rsidRPr="00CD2E15">
        <w:rPr>
          <w:sz w:val="24"/>
          <w:szCs w:val="24"/>
        </w:rPr>
        <w:t>2.6.2</w:t>
      </w:r>
      <w:r w:rsidR="00262220">
        <w:rPr>
          <w:sz w:val="24"/>
          <w:szCs w:val="24"/>
        </w:rPr>
        <w:t>/T3</w:t>
      </w:r>
      <w:r w:rsidR="00DA57A0">
        <w:rPr>
          <w:sz w:val="24"/>
          <w:szCs w:val="24"/>
        </w:rPr>
        <w:t>SF</w:t>
      </w:r>
    </w:p>
    <w:p w14:paraId="772677B1" w14:textId="5A60CFB8" w:rsidR="00CE525A" w:rsidRPr="00174A9C" w:rsidRDefault="0047783A" w:rsidP="00CE525A">
      <w:pPr>
        <w:jc w:val="both"/>
        <w:rPr>
          <w:b/>
          <w:bCs/>
          <w:sz w:val="22"/>
          <w:szCs w:val="22"/>
          <w:lang w:eastAsia="en-UG"/>
        </w:rPr>
      </w:pPr>
      <w:r w:rsidRPr="00174A9C">
        <w:rPr>
          <w:b/>
          <w:bCs/>
          <w:sz w:val="22"/>
          <w:szCs w:val="22"/>
        </w:rPr>
        <w:t>Title of contract</w:t>
      </w:r>
      <w:r w:rsidR="00174A9C">
        <w:rPr>
          <w:b/>
          <w:bCs/>
          <w:sz w:val="22"/>
          <w:szCs w:val="22"/>
        </w:rPr>
        <w:t>:</w:t>
      </w:r>
      <w:r w:rsidR="00174A9C" w:rsidRPr="00174A9C">
        <w:rPr>
          <w:b/>
          <w:bCs/>
          <w:sz w:val="22"/>
          <w:szCs w:val="22"/>
        </w:rPr>
        <w:t xml:space="preserve"> TENDER FOR THE </w:t>
      </w:r>
      <w:bookmarkStart w:id="2" w:name="_Hlk95742845"/>
      <w:r w:rsidR="00174A9C" w:rsidRPr="00174A9C">
        <w:rPr>
          <w:b/>
          <w:bCs/>
          <w:sz w:val="22"/>
          <w:szCs w:val="22"/>
        </w:rPr>
        <w:t xml:space="preserve">SUPPLY AND DELIVERY OF FUEL FOR THE CONSTRUCTION OF </w:t>
      </w:r>
      <w:bookmarkEnd w:id="2"/>
      <w:r w:rsidR="00174A9C" w:rsidRPr="00174A9C">
        <w:rPr>
          <w:b/>
          <w:bCs/>
          <w:sz w:val="22"/>
          <w:szCs w:val="22"/>
        </w:rPr>
        <w:t>WATER FOR LIVESTOCK PRODUCTION FACILITIES</w:t>
      </w:r>
    </w:p>
    <w:p w14:paraId="59F6A850" w14:textId="77777777" w:rsidR="00B42765" w:rsidRPr="00CE525A" w:rsidRDefault="00B42765" w:rsidP="00CE525A">
      <w:pPr>
        <w:jc w:val="both"/>
        <w:rPr>
          <w:b/>
          <w:bCs/>
          <w:sz w:val="22"/>
          <w:szCs w:val="22"/>
        </w:rPr>
      </w:pPr>
    </w:p>
    <w:p w14:paraId="068B4093" w14:textId="19CAB359" w:rsidR="0047783A" w:rsidRPr="006A5F84" w:rsidRDefault="0047783A" w:rsidP="00CE525A">
      <w:pPr>
        <w:spacing w:after="160" w:line="254" w:lineRule="auto"/>
        <w:jc w:val="both"/>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190804B" w14:textId="77777777" w:rsidR="00135922" w:rsidRPr="00686681" w:rsidRDefault="0047783A" w:rsidP="00135922">
      <w:pPr>
        <w:shd w:val="clear" w:color="auto" w:fill="FFFFFF"/>
        <w:spacing w:after="0"/>
        <w:rPr>
          <w:rFonts w:eastAsia="Calibri"/>
          <w:b/>
          <w:snapToGrid/>
          <w:sz w:val="22"/>
          <w:szCs w:val="22"/>
        </w:rPr>
      </w:pPr>
      <w:r w:rsidRPr="006A5F84">
        <w:rPr>
          <w:b/>
          <w:sz w:val="22"/>
          <w:szCs w:val="22"/>
        </w:rPr>
        <w:t xml:space="preserve">A: </w:t>
      </w:r>
      <w:r w:rsidR="00135922" w:rsidRPr="00686681">
        <w:rPr>
          <w:rFonts w:eastAsia="Calibri"/>
          <w:b/>
          <w:snapToGrid/>
          <w:sz w:val="22"/>
          <w:szCs w:val="22"/>
        </w:rPr>
        <w:t>The Permanent Secretary, Ministry of Agriculture, Animal Industry and Fisheries</w:t>
      </w:r>
    </w:p>
    <w:p w14:paraId="273902AC" w14:textId="1E49F372" w:rsidR="0047783A" w:rsidRPr="00135922" w:rsidRDefault="00135922" w:rsidP="00135922">
      <w:pPr>
        <w:shd w:val="clear" w:color="auto" w:fill="FFFFFF"/>
        <w:spacing w:after="0"/>
        <w:rPr>
          <w:rFonts w:eastAsia="Calibri"/>
          <w:b/>
          <w:snapToGrid/>
          <w:sz w:val="22"/>
          <w:szCs w:val="22"/>
        </w:rPr>
      </w:pPr>
      <w:r w:rsidRPr="00686681">
        <w:rPr>
          <w:rFonts w:eastAsia="Calibri"/>
          <w:b/>
          <w:snapToGrid/>
          <w:sz w:val="22"/>
          <w:szCs w:val="22"/>
        </w:rPr>
        <w:t>PO Box 102, Uganda</w:t>
      </w:r>
      <w:r>
        <w:rPr>
          <w:rFonts w:eastAsia="Calibri"/>
          <w:b/>
          <w:snapToGrid/>
          <w:sz w:val="22"/>
          <w:szCs w:val="22"/>
        </w:rPr>
        <w:t xml:space="preserve">, </w:t>
      </w:r>
      <w:r w:rsidRPr="00686681">
        <w:rPr>
          <w:rFonts w:eastAsia="Calibri"/>
          <w:b/>
          <w:snapToGrid/>
          <w:sz w:val="22"/>
          <w:szCs w:val="22"/>
        </w:rPr>
        <w:t>Plot 16-18, Lugard Avenue, Entebbe</w:t>
      </w:r>
      <w:r w:rsidR="0047783A" w:rsidRPr="006A5F84">
        <w:rPr>
          <w:b/>
          <w:sz w:val="22"/>
          <w:szCs w:val="22"/>
        </w:rPr>
        <w:t>.</w:t>
      </w:r>
    </w:p>
    <w:p w14:paraId="51284DF6" w14:textId="77777777" w:rsidR="0047783A" w:rsidRPr="006A5F84" w:rsidRDefault="0047783A">
      <w:pPr>
        <w:pStyle w:val="Blockquote"/>
        <w:pBdr>
          <w:top w:val="single" w:sz="4" w:space="1" w:color="auto"/>
        </w:pBdr>
        <w:spacing w:before="0" w:after="0"/>
        <w:ind w:left="0" w:right="0"/>
        <w:jc w:val="center"/>
        <w:rPr>
          <w:sz w:val="18"/>
          <w:lang w:val="en-GB"/>
        </w:rPr>
      </w:pPr>
    </w:p>
    <w:p w14:paraId="1243A92B" w14:textId="64767611"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w:t>
      </w:r>
      <w:proofErr w:type="gramStart"/>
      <w:r w:rsidRPr="006A5F84">
        <w:rPr>
          <w:bCs/>
          <w:sz w:val="22"/>
          <w:szCs w:val="22"/>
          <w:lang w:val="en-GB"/>
        </w:rPr>
        <w:t>i</w:t>
      </w:r>
      <w:r w:rsidR="00FD23CD">
        <w:rPr>
          <w:bCs/>
          <w:sz w:val="22"/>
          <w:szCs w:val="22"/>
          <w:lang w:val="en-GB"/>
        </w:rPr>
        <w:t>.</w:t>
      </w:r>
      <w:r w:rsidRPr="006A5F84">
        <w:rPr>
          <w:bCs/>
          <w:sz w:val="22"/>
          <w:szCs w:val="22"/>
          <w:lang w:val="en-GB"/>
        </w:rPr>
        <w:t>e</w:t>
      </w:r>
      <w:r w:rsidR="00FD23CD">
        <w:rPr>
          <w:bCs/>
          <w:sz w:val="22"/>
          <w:szCs w:val="22"/>
          <w:lang w:val="en-GB"/>
        </w:rPr>
        <w:t>.</w:t>
      </w:r>
      <w:proofErr w:type="gramEnd"/>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w:t>
      </w:r>
      <w:proofErr w:type="gramStart"/>
      <w:r w:rsidRPr="006A5F84">
        <w:rPr>
          <w:sz w:val="22"/>
          <w:szCs w:val="22"/>
          <w:lang w:val="en-GB"/>
        </w:rPr>
        <w:t>i.e.</w:t>
      </w:r>
      <w:proofErr w:type="gramEnd"/>
      <w:r w:rsidRPr="006A5F84">
        <w:rPr>
          <w:sz w:val="22"/>
          <w:szCs w:val="22"/>
          <w:lang w:val="en-GB"/>
        </w:rPr>
        <w:t xml:space="preserv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r w:rsidR="00EF7B6A" w:rsidRPr="006A5F84">
        <w:rPr>
          <w:sz w:val="22"/>
          <w:szCs w:val="22"/>
          <w:lang w:val="en-GB"/>
        </w:rPr>
        <w:t>economic</w:t>
      </w:r>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48BD7F15"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28C125C4"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0984BEE8" w14:textId="77777777" w:rsidTr="0047783A">
        <w:trPr>
          <w:cantSplit/>
        </w:trPr>
        <w:tc>
          <w:tcPr>
            <w:tcW w:w="1701" w:type="dxa"/>
            <w:tcBorders>
              <w:top w:val="nil"/>
              <w:left w:val="nil"/>
            </w:tcBorders>
          </w:tcPr>
          <w:p w14:paraId="14D2A194" w14:textId="77777777" w:rsidR="0047783A" w:rsidRPr="006A5F84" w:rsidRDefault="0047783A">
            <w:pPr>
              <w:jc w:val="both"/>
              <w:rPr>
                <w:b/>
                <w:sz w:val="22"/>
              </w:rPr>
            </w:pPr>
          </w:p>
        </w:tc>
        <w:tc>
          <w:tcPr>
            <w:tcW w:w="4678" w:type="dxa"/>
            <w:shd w:val="pct5" w:color="auto" w:fill="FFFFFF"/>
          </w:tcPr>
          <w:p w14:paraId="6F8D6847"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EE670DE"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38463100" w14:textId="77777777" w:rsidTr="00EA7678">
        <w:trPr>
          <w:cantSplit/>
          <w:trHeight w:val="217"/>
        </w:trPr>
        <w:tc>
          <w:tcPr>
            <w:tcW w:w="1701" w:type="dxa"/>
          </w:tcPr>
          <w:p w14:paraId="449C7DFB"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4299ECC3" w14:textId="77777777" w:rsidR="0047783A" w:rsidRPr="006A5F84" w:rsidRDefault="0047783A">
            <w:pPr>
              <w:jc w:val="both"/>
              <w:rPr>
                <w:b/>
                <w:sz w:val="22"/>
              </w:rPr>
            </w:pPr>
          </w:p>
        </w:tc>
        <w:tc>
          <w:tcPr>
            <w:tcW w:w="1559" w:type="dxa"/>
          </w:tcPr>
          <w:p w14:paraId="261CC1DE" w14:textId="77777777" w:rsidR="0047783A" w:rsidRPr="006A5F84" w:rsidRDefault="0047783A">
            <w:pPr>
              <w:jc w:val="both"/>
              <w:rPr>
                <w:b/>
                <w:sz w:val="22"/>
              </w:rPr>
            </w:pPr>
          </w:p>
        </w:tc>
      </w:tr>
      <w:tr w:rsidR="0047783A" w:rsidRPr="006A5F84" w14:paraId="19C742F6" w14:textId="77777777" w:rsidTr="00EA7678">
        <w:trPr>
          <w:cantSplit/>
          <w:trHeight w:val="393"/>
        </w:trPr>
        <w:tc>
          <w:tcPr>
            <w:tcW w:w="1701" w:type="dxa"/>
          </w:tcPr>
          <w:p w14:paraId="77D28E2F" w14:textId="77777777" w:rsidR="0047783A" w:rsidRPr="006A5F84" w:rsidRDefault="0047783A">
            <w:pPr>
              <w:jc w:val="both"/>
              <w:rPr>
                <w:b/>
                <w:sz w:val="22"/>
              </w:rPr>
            </w:pPr>
            <w:r w:rsidRPr="006A5F84">
              <w:rPr>
                <w:b/>
                <w:sz w:val="22"/>
              </w:rPr>
              <w:t xml:space="preserve">Member </w:t>
            </w:r>
          </w:p>
        </w:tc>
        <w:tc>
          <w:tcPr>
            <w:tcW w:w="4678" w:type="dxa"/>
          </w:tcPr>
          <w:p w14:paraId="63A5A253" w14:textId="77777777" w:rsidR="0047783A" w:rsidRPr="006A5F84" w:rsidRDefault="0047783A">
            <w:pPr>
              <w:jc w:val="both"/>
              <w:rPr>
                <w:b/>
                <w:sz w:val="22"/>
              </w:rPr>
            </w:pPr>
          </w:p>
        </w:tc>
        <w:tc>
          <w:tcPr>
            <w:tcW w:w="1559" w:type="dxa"/>
          </w:tcPr>
          <w:p w14:paraId="645130BA" w14:textId="77777777" w:rsidR="0047783A" w:rsidRPr="006A5F84" w:rsidRDefault="0047783A">
            <w:pPr>
              <w:jc w:val="both"/>
              <w:rPr>
                <w:b/>
                <w:sz w:val="22"/>
              </w:rPr>
            </w:pPr>
          </w:p>
        </w:tc>
      </w:tr>
      <w:tr w:rsidR="0047783A" w:rsidRPr="006A5F84" w14:paraId="5B753D52" w14:textId="77777777" w:rsidTr="00EA7678">
        <w:trPr>
          <w:cantSplit/>
          <w:trHeight w:val="411"/>
        </w:trPr>
        <w:tc>
          <w:tcPr>
            <w:tcW w:w="1701" w:type="dxa"/>
          </w:tcPr>
          <w:p w14:paraId="0C60A6B8" w14:textId="77777777" w:rsidR="0047783A" w:rsidRPr="006A5F84" w:rsidRDefault="0047783A">
            <w:pPr>
              <w:jc w:val="both"/>
              <w:rPr>
                <w:b/>
                <w:sz w:val="22"/>
              </w:rPr>
            </w:pPr>
            <w:r w:rsidRPr="006A5F84">
              <w:rPr>
                <w:b/>
                <w:sz w:val="22"/>
              </w:rPr>
              <w:t xml:space="preserve">Etc … </w:t>
            </w:r>
          </w:p>
        </w:tc>
        <w:tc>
          <w:tcPr>
            <w:tcW w:w="4678" w:type="dxa"/>
          </w:tcPr>
          <w:p w14:paraId="72E8A207" w14:textId="77777777" w:rsidR="0047783A" w:rsidRPr="006A5F84" w:rsidRDefault="0047783A">
            <w:pPr>
              <w:jc w:val="both"/>
              <w:rPr>
                <w:b/>
                <w:sz w:val="22"/>
              </w:rPr>
            </w:pPr>
          </w:p>
        </w:tc>
        <w:tc>
          <w:tcPr>
            <w:tcW w:w="1559" w:type="dxa"/>
          </w:tcPr>
          <w:p w14:paraId="619CE7CB" w14:textId="77777777" w:rsidR="0047783A" w:rsidRPr="006A5F84" w:rsidRDefault="0047783A">
            <w:pPr>
              <w:jc w:val="both"/>
              <w:rPr>
                <w:b/>
                <w:sz w:val="22"/>
              </w:rPr>
            </w:pPr>
          </w:p>
        </w:tc>
      </w:tr>
    </w:tbl>
    <w:p w14:paraId="3BBE662E"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461C57E3" w14:textId="77777777" w:rsidTr="001F3517">
        <w:trPr>
          <w:trHeight w:val="563"/>
        </w:trPr>
        <w:tc>
          <w:tcPr>
            <w:tcW w:w="2235" w:type="dxa"/>
            <w:shd w:val="clear" w:color="auto" w:fill="B3B3B3"/>
            <w:vAlign w:val="center"/>
          </w:tcPr>
          <w:p w14:paraId="1262C210"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71BBA0FF" w14:textId="77777777" w:rsidR="0047783A" w:rsidRPr="001F3517" w:rsidRDefault="0047783A" w:rsidP="001F3517">
            <w:pPr>
              <w:keepNext/>
              <w:tabs>
                <w:tab w:val="left" w:pos="360"/>
              </w:tabs>
              <w:jc w:val="both"/>
              <w:rPr>
                <w:b/>
                <w:sz w:val="24"/>
                <w:szCs w:val="24"/>
              </w:rPr>
            </w:pPr>
          </w:p>
        </w:tc>
      </w:tr>
      <w:tr w:rsidR="0047783A" w:rsidRPr="001F3517" w14:paraId="1C3AB288" w14:textId="77777777" w:rsidTr="00EA7678">
        <w:trPr>
          <w:trHeight w:val="316"/>
        </w:trPr>
        <w:tc>
          <w:tcPr>
            <w:tcW w:w="2235" w:type="dxa"/>
            <w:shd w:val="clear" w:color="auto" w:fill="B3B3B3"/>
            <w:vAlign w:val="center"/>
          </w:tcPr>
          <w:p w14:paraId="4864860B"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53772106" w14:textId="77777777" w:rsidR="0047783A" w:rsidRPr="001F3517" w:rsidRDefault="0047783A" w:rsidP="001F3517">
            <w:pPr>
              <w:keepNext/>
              <w:tabs>
                <w:tab w:val="left" w:pos="360"/>
              </w:tabs>
              <w:jc w:val="both"/>
              <w:rPr>
                <w:b/>
                <w:sz w:val="24"/>
                <w:szCs w:val="24"/>
              </w:rPr>
            </w:pPr>
          </w:p>
        </w:tc>
      </w:tr>
      <w:tr w:rsidR="0047783A" w:rsidRPr="001F3517" w14:paraId="0061F851" w14:textId="77777777" w:rsidTr="001F3517">
        <w:trPr>
          <w:trHeight w:val="413"/>
        </w:trPr>
        <w:tc>
          <w:tcPr>
            <w:tcW w:w="2235" w:type="dxa"/>
            <w:shd w:val="clear" w:color="auto" w:fill="B3B3B3"/>
            <w:vAlign w:val="center"/>
          </w:tcPr>
          <w:p w14:paraId="12DFCC99"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2EB8BE1C" w14:textId="77777777" w:rsidR="0047783A" w:rsidRPr="001F3517" w:rsidRDefault="0047783A" w:rsidP="001F3517">
            <w:pPr>
              <w:keepNext/>
              <w:tabs>
                <w:tab w:val="left" w:pos="360"/>
              </w:tabs>
              <w:jc w:val="both"/>
              <w:rPr>
                <w:b/>
                <w:sz w:val="24"/>
                <w:szCs w:val="24"/>
              </w:rPr>
            </w:pPr>
          </w:p>
        </w:tc>
      </w:tr>
      <w:tr w:rsidR="0047783A" w:rsidRPr="001F3517" w14:paraId="07638680" w14:textId="77777777" w:rsidTr="001F3517">
        <w:trPr>
          <w:trHeight w:val="431"/>
        </w:trPr>
        <w:tc>
          <w:tcPr>
            <w:tcW w:w="2235" w:type="dxa"/>
            <w:shd w:val="clear" w:color="auto" w:fill="B3B3B3"/>
            <w:vAlign w:val="center"/>
          </w:tcPr>
          <w:p w14:paraId="497FDB1F"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490607BC" w14:textId="77777777" w:rsidR="0047783A" w:rsidRPr="001F3517" w:rsidRDefault="0047783A" w:rsidP="001F3517">
            <w:pPr>
              <w:keepNext/>
              <w:tabs>
                <w:tab w:val="left" w:pos="360"/>
              </w:tabs>
              <w:jc w:val="both"/>
              <w:rPr>
                <w:b/>
                <w:sz w:val="24"/>
                <w:szCs w:val="24"/>
              </w:rPr>
            </w:pPr>
          </w:p>
        </w:tc>
      </w:tr>
      <w:tr w:rsidR="0047783A" w:rsidRPr="001F3517" w14:paraId="3406EC7E" w14:textId="77777777" w:rsidTr="001F3517">
        <w:tc>
          <w:tcPr>
            <w:tcW w:w="2235" w:type="dxa"/>
            <w:shd w:val="clear" w:color="auto" w:fill="B3B3B3"/>
            <w:vAlign w:val="center"/>
          </w:tcPr>
          <w:p w14:paraId="102B8FC1"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72369BE1" w14:textId="77777777" w:rsidR="0047783A" w:rsidRPr="001F3517" w:rsidRDefault="0047783A" w:rsidP="001F3517">
            <w:pPr>
              <w:keepNext/>
              <w:tabs>
                <w:tab w:val="left" w:pos="360"/>
              </w:tabs>
              <w:jc w:val="both"/>
              <w:rPr>
                <w:b/>
                <w:sz w:val="24"/>
                <w:szCs w:val="24"/>
              </w:rPr>
            </w:pPr>
          </w:p>
        </w:tc>
      </w:tr>
    </w:tbl>
    <w:p w14:paraId="08AB6B07"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3335A96F"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35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417"/>
        <w:gridCol w:w="1276"/>
        <w:gridCol w:w="1134"/>
        <w:gridCol w:w="1843"/>
      </w:tblGrid>
      <w:tr w:rsidR="00135922" w:rsidRPr="006A5F84" w14:paraId="523528A6" w14:textId="77777777" w:rsidTr="00135922">
        <w:tc>
          <w:tcPr>
            <w:tcW w:w="3686" w:type="dxa"/>
            <w:tcBorders>
              <w:bottom w:val="nil"/>
            </w:tcBorders>
            <w:shd w:val="pct5" w:color="auto" w:fill="FFFFFF"/>
          </w:tcPr>
          <w:p w14:paraId="2CB1E283" w14:textId="77777777" w:rsidR="00135922" w:rsidRDefault="00135922" w:rsidP="003502E9">
            <w:pPr>
              <w:keepNext/>
              <w:keepLines/>
              <w:widowControl w:val="0"/>
              <w:jc w:val="center"/>
              <w:rPr>
                <w:b/>
              </w:rPr>
            </w:pPr>
            <w:r w:rsidRPr="006A5F84">
              <w:rPr>
                <w:b/>
              </w:rPr>
              <w:t>Financial data</w:t>
            </w:r>
          </w:p>
          <w:p w14:paraId="3F4B979A" w14:textId="160D0E9E" w:rsidR="00135922" w:rsidRPr="006A5F84" w:rsidRDefault="00135922" w:rsidP="003502E9">
            <w:pPr>
              <w:keepNext/>
              <w:keepLines/>
              <w:widowControl w:val="0"/>
              <w:jc w:val="center"/>
              <w:rPr>
                <w:b/>
              </w:rPr>
            </w:pPr>
          </w:p>
        </w:tc>
        <w:tc>
          <w:tcPr>
            <w:tcW w:w="1417" w:type="dxa"/>
            <w:tcBorders>
              <w:bottom w:val="nil"/>
            </w:tcBorders>
            <w:shd w:val="pct5" w:color="auto" w:fill="FFFFFF"/>
          </w:tcPr>
          <w:p w14:paraId="5203CAE2" w14:textId="77777777" w:rsidR="00135922" w:rsidRDefault="00135922" w:rsidP="003502E9">
            <w:pPr>
              <w:keepNext/>
              <w:keepLines/>
              <w:widowControl w:val="0"/>
              <w:jc w:val="center"/>
              <w:rPr>
                <w:b/>
              </w:rPr>
            </w:pPr>
            <w:r w:rsidRPr="006A5F84">
              <w:rPr>
                <w:b/>
              </w:rPr>
              <w:t>2 years before last year</w:t>
            </w:r>
            <w:r w:rsidRPr="006A5F84">
              <w:rPr>
                <w:rStyle w:val="FootnoteReference"/>
                <w:b/>
              </w:rPr>
              <w:footnoteReference w:id="5"/>
            </w:r>
          </w:p>
          <w:p w14:paraId="50B42CA1" w14:textId="7D6357B7" w:rsidR="00135922" w:rsidRPr="00135922" w:rsidRDefault="00135922" w:rsidP="00135922">
            <w:pPr>
              <w:widowControl w:val="0"/>
              <w:spacing w:before="60" w:after="60"/>
              <w:jc w:val="center"/>
              <w:rPr>
                <w:b/>
                <w:sz w:val="22"/>
                <w:szCs w:val="22"/>
              </w:rPr>
            </w:pPr>
            <w:r>
              <w:rPr>
                <w:b/>
                <w:sz w:val="22"/>
                <w:szCs w:val="22"/>
              </w:rPr>
              <w:t>201</w:t>
            </w:r>
            <w:r w:rsidR="00737450">
              <w:rPr>
                <w:b/>
                <w:sz w:val="22"/>
                <w:szCs w:val="22"/>
              </w:rPr>
              <w:t>9</w:t>
            </w:r>
          </w:p>
          <w:p w14:paraId="2B20F548" w14:textId="41C40890" w:rsidR="00135922" w:rsidRPr="006A5F84" w:rsidRDefault="00135922" w:rsidP="003502E9">
            <w:pPr>
              <w:keepNext/>
              <w:keepLines/>
              <w:widowControl w:val="0"/>
              <w:jc w:val="center"/>
              <w:rPr>
                <w:b/>
              </w:rPr>
            </w:pPr>
            <w:r>
              <w:rPr>
                <w:b/>
              </w:rPr>
              <w:t>UGX</w:t>
            </w:r>
          </w:p>
        </w:tc>
        <w:tc>
          <w:tcPr>
            <w:tcW w:w="1276" w:type="dxa"/>
            <w:tcBorders>
              <w:bottom w:val="nil"/>
            </w:tcBorders>
            <w:shd w:val="pct5" w:color="auto" w:fill="FFFFFF"/>
          </w:tcPr>
          <w:p w14:paraId="6D642E5B" w14:textId="25615014" w:rsidR="00135922" w:rsidRPr="00135922" w:rsidRDefault="00135922" w:rsidP="00135922">
            <w:pPr>
              <w:widowControl w:val="0"/>
              <w:spacing w:before="60" w:after="60"/>
              <w:jc w:val="center"/>
              <w:rPr>
                <w:b/>
                <w:sz w:val="22"/>
                <w:szCs w:val="22"/>
              </w:rPr>
            </w:pPr>
            <w:r w:rsidRPr="006A5F84">
              <w:rPr>
                <w:b/>
              </w:rPr>
              <w:t>Year before last year</w:t>
            </w:r>
            <w:r w:rsidRPr="006A5F84">
              <w:rPr>
                <w:b/>
              </w:rPr>
              <w:br/>
            </w:r>
            <w:r>
              <w:rPr>
                <w:b/>
                <w:sz w:val="22"/>
                <w:szCs w:val="22"/>
              </w:rPr>
              <w:t>20</w:t>
            </w:r>
            <w:r w:rsidR="00737450">
              <w:rPr>
                <w:b/>
                <w:sz w:val="22"/>
                <w:szCs w:val="22"/>
              </w:rPr>
              <w:t>20</w:t>
            </w:r>
          </w:p>
          <w:p w14:paraId="37534867" w14:textId="3382D8D6" w:rsidR="00135922" w:rsidRPr="006A5F84" w:rsidRDefault="00135922" w:rsidP="003502E9">
            <w:pPr>
              <w:keepNext/>
              <w:keepLines/>
              <w:widowControl w:val="0"/>
              <w:jc w:val="center"/>
              <w:rPr>
                <w:b/>
              </w:rPr>
            </w:pPr>
            <w:r>
              <w:rPr>
                <w:b/>
              </w:rPr>
              <w:t>UGX</w:t>
            </w:r>
          </w:p>
        </w:tc>
        <w:tc>
          <w:tcPr>
            <w:tcW w:w="1134" w:type="dxa"/>
            <w:tcBorders>
              <w:bottom w:val="nil"/>
            </w:tcBorders>
            <w:shd w:val="pct5" w:color="auto" w:fill="FFFFFF"/>
          </w:tcPr>
          <w:p w14:paraId="4B4BC7D2" w14:textId="26871BC6" w:rsidR="00135922" w:rsidRPr="00135922" w:rsidRDefault="00135922" w:rsidP="00135922">
            <w:pPr>
              <w:widowControl w:val="0"/>
              <w:spacing w:before="60" w:after="60"/>
              <w:jc w:val="center"/>
              <w:rPr>
                <w:b/>
                <w:sz w:val="22"/>
                <w:szCs w:val="22"/>
              </w:rPr>
            </w:pPr>
            <w:r w:rsidRPr="006A5F84">
              <w:rPr>
                <w:b/>
              </w:rPr>
              <w:t>Last year</w:t>
            </w:r>
            <w:r w:rsidRPr="006A5F84">
              <w:rPr>
                <w:b/>
              </w:rPr>
              <w:br/>
            </w:r>
            <w:r>
              <w:rPr>
                <w:b/>
                <w:sz w:val="22"/>
                <w:szCs w:val="22"/>
              </w:rPr>
              <w:t>202</w:t>
            </w:r>
            <w:r w:rsidR="00737450">
              <w:rPr>
                <w:b/>
                <w:sz w:val="22"/>
                <w:szCs w:val="22"/>
              </w:rPr>
              <w:t>1</w:t>
            </w:r>
          </w:p>
          <w:p w14:paraId="353DA812" w14:textId="7FFEED84" w:rsidR="00135922" w:rsidRPr="006A5F84" w:rsidRDefault="00135922" w:rsidP="0047783A">
            <w:pPr>
              <w:keepNext/>
              <w:keepLines/>
              <w:widowControl w:val="0"/>
              <w:jc w:val="center"/>
              <w:rPr>
                <w:b/>
              </w:rPr>
            </w:pPr>
            <w:r>
              <w:rPr>
                <w:b/>
              </w:rPr>
              <w:t>UGX</w:t>
            </w:r>
          </w:p>
        </w:tc>
        <w:tc>
          <w:tcPr>
            <w:tcW w:w="1843" w:type="dxa"/>
            <w:tcBorders>
              <w:bottom w:val="nil"/>
            </w:tcBorders>
            <w:shd w:val="pct5" w:color="auto" w:fill="FFFFFF"/>
          </w:tcPr>
          <w:p w14:paraId="196579C8" w14:textId="77777777" w:rsidR="00135922" w:rsidRPr="006A5F84" w:rsidRDefault="00135922"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64FDACD2" w14:textId="4C0C3382" w:rsidR="00135922" w:rsidRPr="006A5F84" w:rsidRDefault="00135922" w:rsidP="003502E9">
            <w:pPr>
              <w:keepNext/>
              <w:keepLines/>
              <w:widowControl w:val="0"/>
              <w:jc w:val="center"/>
              <w:rPr>
                <w:b/>
              </w:rPr>
            </w:pPr>
            <w:r>
              <w:rPr>
                <w:b/>
              </w:rPr>
              <w:t>UGX</w:t>
            </w:r>
          </w:p>
        </w:tc>
      </w:tr>
      <w:tr w:rsidR="00135922" w:rsidRPr="006A5F84" w14:paraId="1BD95922" w14:textId="77777777" w:rsidTr="00135922">
        <w:trPr>
          <w:cantSplit/>
        </w:trPr>
        <w:tc>
          <w:tcPr>
            <w:tcW w:w="3686" w:type="dxa"/>
            <w:tcBorders>
              <w:top w:val="single" w:sz="6" w:space="0" w:color="auto"/>
              <w:bottom w:val="double" w:sz="4" w:space="0" w:color="auto"/>
            </w:tcBorders>
          </w:tcPr>
          <w:p w14:paraId="5C6536C1" w14:textId="77777777" w:rsidR="00135922" w:rsidRPr="006A5F84" w:rsidRDefault="00135922" w:rsidP="00773081">
            <w:pPr>
              <w:keepNext/>
              <w:keepLines/>
              <w:widowControl w:val="0"/>
            </w:pPr>
            <w:r w:rsidRPr="006A5F84">
              <w:t>Annual turnover</w:t>
            </w:r>
            <w:r w:rsidRPr="006A5F84">
              <w:rPr>
                <w:rStyle w:val="FootnoteReference"/>
              </w:rPr>
              <w:footnoteReference w:id="7"/>
            </w:r>
            <w:r w:rsidRPr="006A5F84">
              <w:t>, excluding this contract</w:t>
            </w:r>
          </w:p>
        </w:tc>
        <w:tc>
          <w:tcPr>
            <w:tcW w:w="1417" w:type="dxa"/>
            <w:tcBorders>
              <w:top w:val="single" w:sz="6" w:space="0" w:color="auto"/>
              <w:bottom w:val="double" w:sz="4" w:space="0" w:color="auto"/>
            </w:tcBorders>
          </w:tcPr>
          <w:p w14:paraId="31F26AC6" w14:textId="77777777" w:rsidR="00135922" w:rsidRPr="006A5F84" w:rsidRDefault="00135922" w:rsidP="003502E9">
            <w:pPr>
              <w:keepNext/>
              <w:keepLines/>
              <w:widowControl w:val="0"/>
            </w:pPr>
          </w:p>
        </w:tc>
        <w:tc>
          <w:tcPr>
            <w:tcW w:w="1276" w:type="dxa"/>
            <w:tcBorders>
              <w:top w:val="single" w:sz="6" w:space="0" w:color="auto"/>
              <w:bottom w:val="double" w:sz="4" w:space="0" w:color="auto"/>
            </w:tcBorders>
          </w:tcPr>
          <w:p w14:paraId="3BF6ED8B" w14:textId="77777777" w:rsidR="00135922" w:rsidRPr="006A5F84" w:rsidRDefault="00135922" w:rsidP="003502E9">
            <w:pPr>
              <w:keepNext/>
              <w:keepLines/>
              <w:widowControl w:val="0"/>
            </w:pPr>
          </w:p>
        </w:tc>
        <w:tc>
          <w:tcPr>
            <w:tcW w:w="1134" w:type="dxa"/>
            <w:tcBorders>
              <w:top w:val="single" w:sz="6" w:space="0" w:color="auto"/>
              <w:bottom w:val="double" w:sz="4" w:space="0" w:color="auto"/>
            </w:tcBorders>
          </w:tcPr>
          <w:p w14:paraId="0B03CF81" w14:textId="77777777" w:rsidR="00135922" w:rsidRPr="006A5F84" w:rsidRDefault="00135922" w:rsidP="003502E9">
            <w:pPr>
              <w:keepNext/>
              <w:keepLines/>
              <w:widowControl w:val="0"/>
            </w:pPr>
          </w:p>
        </w:tc>
        <w:tc>
          <w:tcPr>
            <w:tcW w:w="1843" w:type="dxa"/>
            <w:tcBorders>
              <w:top w:val="single" w:sz="6" w:space="0" w:color="auto"/>
              <w:bottom w:val="double" w:sz="4" w:space="0" w:color="auto"/>
            </w:tcBorders>
          </w:tcPr>
          <w:p w14:paraId="2C3C51D2" w14:textId="77777777" w:rsidR="00135922" w:rsidRPr="006A5F84" w:rsidRDefault="00135922" w:rsidP="003502E9">
            <w:pPr>
              <w:keepNext/>
              <w:keepLines/>
              <w:widowControl w:val="0"/>
            </w:pPr>
          </w:p>
        </w:tc>
      </w:tr>
      <w:tr w:rsidR="00135922" w:rsidRPr="006A5F84" w14:paraId="69D23CEB" w14:textId="77777777" w:rsidTr="00135922">
        <w:trPr>
          <w:cantSplit/>
        </w:trPr>
        <w:tc>
          <w:tcPr>
            <w:tcW w:w="3686" w:type="dxa"/>
            <w:tcBorders>
              <w:top w:val="nil"/>
            </w:tcBorders>
          </w:tcPr>
          <w:p w14:paraId="7C3D246C" w14:textId="77777777" w:rsidR="00135922" w:rsidRPr="006A5F84" w:rsidRDefault="00135922" w:rsidP="00773081">
            <w:pPr>
              <w:keepNext/>
              <w:keepLines/>
              <w:widowControl w:val="0"/>
            </w:pPr>
            <w:r>
              <w:t>Current assets</w:t>
            </w:r>
            <w:r w:rsidRPr="006A5F84">
              <w:rPr>
                <w:rStyle w:val="FootnoteReference"/>
              </w:rPr>
              <w:footnoteReference w:id="8"/>
            </w:r>
            <w:r w:rsidRPr="006A5F84">
              <w:t xml:space="preserve"> </w:t>
            </w:r>
          </w:p>
        </w:tc>
        <w:tc>
          <w:tcPr>
            <w:tcW w:w="1417" w:type="dxa"/>
            <w:tcBorders>
              <w:top w:val="nil"/>
              <w:bottom w:val="single" w:sz="6" w:space="0" w:color="auto"/>
            </w:tcBorders>
          </w:tcPr>
          <w:p w14:paraId="50AB307B" w14:textId="77777777" w:rsidR="00135922" w:rsidRPr="006A5F84" w:rsidRDefault="00135922" w:rsidP="003502E9">
            <w:pPr>
              <w:keepNext/>
              <w:keepLines/>
              <w:widowControl w:val="0"/>
            </w:pPr>
          </w:p>
        </w:tc>
        <w:tc>
          <w:tcPr>
            <w:tcW w:w="1276" w:type="dxa"/>
            <w:tcBorders>
              <w:top w:val="nil"/>
              <w:bottom w:val="single" w:sz="6" w:space="0" w:color="auto"/>
            </w:tcBorders>
          </w:tcPr>
          <w:p w14:paraId="526FB23A" w14:textId="77777777" w:rsidR="00135922" w:rsidRPr="006A5F84" w:rsidRDefault="00135922" w:rsidP="003502E9">
            <w:pPr>
              <w:keepNext/>
              <w:keepLines/>
              <w:widowControl w:val="0"/>
            </w:pPr>
          </w:p>
        </w:tc>
        <w:tc>
          <w:tcPr>
            <w:tcW w:w="1134" w:type="dxa"/>
            <w:tcBorders>
              <w:top w:val="nil"/>
              <w:bottom w:val="single" w:sz="6" w:space="0" w:color="auto"/>
            </w:tcBorders>
          </w:tcPr>
          <w:p w14:paraId="22154938" w14:textId="77777777" w:rsidR="00135922" w:rsidRPr="006A5F84" w:rsidRDefault="00135922" w:rsidP="003502E9">
            <w:pPr>
              <w:keepNext/>
              <w:keepLines/>
              <w:widowControl w:val="0"/>
            </w:pPr>
          </w:p>
        </w:tc>
        <w:tc>
          <w:tcPr>
            <w:tcW w:w="1843" w:type="dxa"/>
            <w:tcBorders>
              <w:top w:val="nil"/>
              <w:bottom w:val="single" w:sz="6" w:space="0" w:color="auto"/>
            </w:tcBorders>
          </w:tcPr>
          <w:p w14:paraId="25A69D45" w14:textId="77777777" w:rsidR="00135922" w:rsidRPr="006A5F84" w:rsidRDefault="00135922" w:rsidP="003502E9">
            <w:pPr>
              <w:keepNext/>
              <w:keepLines/>
              <w:widowControl w:val="0"/>
            </w:pPr>
          </w:p>
        </w:tc>
      </w:tr>
      <w:tr w:rsidR="00135922" w:rsidRPr="006A5F84" w14:paraId="4E33FC16" w14:textId="77777777" w:rsidTr="00135922">
        <w:trPr>
          <w:cantSplit/>
        </w:trPr>
        <w:tc>
          <w:tcPr>
            <w:tcW w:w="3686" w:type="dxa"/>
          </w:tcPr>
          <w:p w14:paraId="4177E05B" w14:textId="77777777" w:rsidR="00135922" w:rsidRPr="006A5F84" w:rsidRDefault="00135922" w:rsidP="00773081">
            <w:pPr>
              <w:keepNext/>
              <w:keepLines/>
              <w:widowControl w:val="0"/>
            </w:pPr>
            <w:r>
              <w:t>Current liabilities</w:t>
            </w:r>
            <w:r w:rsidRPr="006A5F84">
              <w:rPr>
                <w:rStyle w:val="FootnoteReference"/>
              </w:rPr>
              <w:footnoteReference w:id="9"/>
            </w:r>
            <w:r w:rsidRPr="006A5F84">
              <w:t xml:space="preserve"> </w:t>
            </w:r>
          </w:p>
        </w:tc>
        <w:tc>
          <w:tcPr>
            <w:tcW w:w="1417" w:type="dxa"/>
            <w:tcBorders>
              <w:top w:val="single" w:sz="6" w:space="0" w:color="auto"/>
              <w:bottom w:val="single" w:sz="6" w:space="0" w:color="auto"/>
            </w:tcBorders>
            <w:shd w:val="clear" w:color="auto" w:fill="auto"/>
          </w:tcPr>
          <w:p w14:paraId="2EE6ECDC" w14:textId="77777777" w:rsidR="00135922" w:rsidRPr="006A5F84" w:rsidRDefault="00135922" w:rsidP="003502E9">
            <w:pPr>
              <w:keepNext/>
              <w:keepLines/>
              <w:widowControl w:val="0"/>
            </w:pPr>
          </w:p>
        </w:tc>
        <w:tc>
          <w:tcPr>
            <w:tcW w:w="1276" w:type="dxa"/>
            <w:tcBorders>
              <w:top w:val="single" w:sz="6" w:space="0" w:color="auto"/>
              <w:bottom w:val="single" w:sz="6" w:space="0" w:color="auto"/>
            </w:tcBorders>
            <w:shd w:val="clear" w:color="auto" w:fill="auto"/>
          </w:tcPr>
          <w:p w14:paraId="6C1979AE" w14:textId="77777777" w:rsidR="00135922" w:rsidRPr="006A5F84" w:rsidRDefault="00135922" w:rsidP="003502E9">
            <w:pPr>
              <w:keepNext/>
              <w:keepLines/>
              <w:widowControl w:val="0"/>
            </w:pPr>
          </w:p>
        </w:tc>
        <w:tc>
          <w:tcPr>
            <w:tcW w:w="1134" w:type="dxa"/>
            <w:tcBorders>
              <w:top w:val="single" w:sz="6" w:space="0" w:color="auto"/>
              <w:bottom w:val="single" w:sz="6" w:space="0" w:color="auto"/>
            </w:tcBorders>
            <w:shd w:val="clear" w:color="auto" w:fill="auto"/>
          </w:tcPr>
          <w:p w14:paraId="285DE62C" w14:textId="77777777" w:rsidR="00135922" w:rsidRPr="006A5F84" w:rsidRDefault="00135922" w:rsidP="003502E9">
            <w:pPr>
              <w:keepNext/>
              <w:keepLines/>
              <w:widowControl w:val="0"/>
            </w:pPr>
          </w:p>
        </w:tc>
        <w:tc>
          <w:tcPr>
            <w:tcW w:w="1843" w:type="dxa"/>
            <w:tcBorders>
              <w:top w:val="single" w:sz="6" w:space="0" w:color="auto"/>
              <w:bottom w:val="single" w:sz="6" w:space="0" w:color="auto"/>
            </w:tcBorders>
            <w:shd w:val="clear" w:color="auto" w:fill="auto"/>
          </w:tcPr>
          <w:p w14:paraId="3553F76F" w14:textId="77777777" w:rsidR="00135922" w:rsidRPr="006A5F84" w:rsidRDefault="00135922" w:rsidP="003502E9">
            <w:pPr>
              <w:keepNext/>
              <w:keepLines/>
              <w:widowControl w:val="0"/>
            </w:pPr>
          </w:p>
        </w:tc>
      </w:tr>
    </w:tbl>
    <w:p w14:paraId="28524C47"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784509BE"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0B93C8F2"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355597D0" w14:textId="77777777" w:rsidTr="00D64597">
        <w:trPr>
          <w:cantSplit/>
          <w:trHeight w:val="297"/>
        </w:trPr>
        <w:tc>
          <w:tcPr>
            <w:tcW w:w="1623" w:type="dxa"/>
            <w:shd w:val="pct5" w:color="auto" w:fill="FFFFFF"/>
          </w:tcPr>
          <w:p w14:paraId="3F909666"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28E6A085"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2A8E383"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142CE03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8A2B710"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6C9DA0D" w14:textId="77777777" w:rsidTr="00D64597">
        <w:trPr>
          <w:cantSplit/>
          <w:trHeight w:val="297"/>
        </w:trPr>
        <w:tc>
          <w:tcPr>
            <w:tcW w:w="1623" w:type="dxa"/>
            <w:shd w:val="pct5" w:color="auto" w:fill="FFFFFF"/>
          </w:tcPr>
          <w:p w14:paraId="2FADC67A" w14:textId="77777777" w:rsidR="00374C87" w:rsidRPr="006A5F84" w:rsidRDefault="00374C87" w:rsidP="003502E9">
            <w:pPr>
              <w:keepNext/>
              <w:keepLines/>
              <w:widowControl w:val="0"/>
              <w:jc w:val="center"/>
              <w:rPr>
                <w:b/>
              </w:rPr>
            </w:pPr>
          </w:p>
        </w:tc>
        <w:tc>
          <w:tcPr>
            <w:tcW w:w="1639" w:type="dxa"/>
            <w:shd w:val="pct5" w:color="auto" w:fill="FFFFFF"/>
          </w:tcPr>
          <w:p w14:paraId="38A40DD6"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8B3AA94"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6FA3AF74"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58EDE1D"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04EBEACF"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699BCCCE"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190CF13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08EF140"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48DEDD3C" w14:textId="77777777" w:rsidTr="00D64597">
        <w:trPr>
          <w:cantSplit/>
          <w:trHeight w:val="727"/>
        </w:trPr>
        <w:tc>
          <w:tcPr>
            <w:tcW w:w="1623" w:type="dxa"/>
            <w:tcBorders>
              <w:bottom w:val="nil"/>
            </w:tcBorders>
          </w:tcPr>
          <w:p w14:paraId="28BEE83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3EE01286" w14:textId="77777777" w:rsidR="00374C87" w:rsidRPr="006A5F84" w:rsidRDefault="00374C87" w:rsidP="003502E9">
            <w:pPr>
              <w:keepLines/>
              <w:widowControl w:val="0"/>
              <w:jc w:val="center"/>
            </w:pPr>
          </w:p>
        </w:tc>
        <w:tc>
          <w:tcPr>
            <w:tcW w:w="1640" w:type="dxa"/>
            <w:tcBorders>
              <w:bottom w:val="nil"/>
            </w:tcBorders>
          </w:tcPr>
          <w:p w14:paraId="35337885" w14:textId="77777777" w:rsidR="00374C87" w:rsidRPr="006A5F84" w:rsidRDefault="00374C87" w:rsidP="003502E9">
            <w:pPr>
              <w:keepLines/>
              <w:widowControl w:val="0"/>
              <w:jc w:val="center"/>
            </w:pPr>
          </w:p>
        </w:tc>
        <w:tc>
          <w:tcPr>
            <w:tcW w:w="1641" w:type="dxa"/>
            <w:tcBorders>
              <w:bottom w:val="nil"/>
            </w:tcBorders>
          </w:tcPr>
          <w:p w14:paraId="12A357FE" w14:textId="77777777" w:rsidR="00374C87" w:rsidRPr="006A5F84" w:rsidRDefault="00374C87" w:rsidP="003502E9">
            <w:pPr>
              <w:keepLines/>
              <w:widowControl w:val="0"/>
              <w:jc w:val="center"/>
            </w:pPr>
          </w:p>
        </w:tc>
        <w:tc>
          <w:tcPr>
            <w:tcW w:w="1639" w:type="dxa"/>
            <w:tcBorders>
              <w:bottom w:val="nil"/>
            </w:tcBorders>
          </w:tcPr>
          <w:p w14:paraId="1F735E4D" w14:textId="77777777" w:rsidR="00374C87" w:rsidRPr="006A5F84" w:rsidRDefault="00374C87" w:rsidP="003502E9">
            <w:pPr>
              <w:keepLines/>
              <w:widowControl w:val="0"/>
              <w:jc w:val="center"/>
            </w:pPr>
          </w:p>
        </w:tc>
        <w:tc>
          <w:tcPr>
            <w:tcW w:w="1639" w:type="dxa"/>
            <w:tcBorders>
              <w:bottom w:val="nil"/>
            </w:tcBorders>
          </w:tcPr>
          <w:p w14:paraId="27F57E33" w14:textId="77777777" w:rsidR="00374C87" w:rsidRPr="006A5F84" w:rsidRDefault="00374C87" w:rsidP="003502E9">
            <w:pPr>
              <w:keepLines/>
              <w:widowControl w:val="0"/>
              <w:jc w:val="center"/>
            </w:pPr>
          </w:p>
        </w:tc>
        <w:tc>
          <w:tcPr>
            <w:tcW w:w="1641" w:type="dxa"/>
            <w:tcBorders>
              <w:bottom w:val="nil"/>
            </w:tcBorders>
          </w:tcPr>
          <w:p w14:paraId="0FF73648" w14:textId="77777777" w:rsidR="00374C87" w:rsidRPr="006A5F84" w:rsidRDefault="00374C87" w:rsidP="003502E9">
            <w:pPr>
              <w:keepLines/>
              <w:widowControl w:val="0"/>
              <w:jc w:val="center"/>
            </w:pPr>
          </w:p>
        </w:tc>
        <w:tc>
          <w:tcPr>
            <w:tcW w:w="3280" w:type="dxa"/>
            <w:gridSpan w:val="2"/>
            <w:tcBorders>
              <w:bottom w:val="nil"/>
            </w:tcBorders>
          </w:tcPr>
          <w:p w14:paraId="19EA3423" w14:textId="77777777" w:rsidR="00374C87" w:rsidRPr="006A5F84" w:rsidRDefault="00374C87" w:rsidP="003502E9">
            <w:pPr>
              <w:keepLines/>
              <w:widowControl w:val="0"/>
              <w:jc w:val="center"/>
            </w:pPr>
          </w:p>
        </w:tc>
      </w:tr>
      <w:tr w:rsidR="00374C87" w:rsidRPr="006A5F84" w14:paraId="7EAA1749" w14:textId="77777777" w:rsidTr="00D64597">
        <w:trPr>
          <w:cantSplit/>
          <w:trHeight w:val="480"/>
        </w:trPr>
        <w:tc>
          <w:tcPr>
            <w:tcW w:w="1623" w:type="dxa"/>
          </w:tcPr>
          <w:p w14:paraId="28DA1B51"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5256C811" w14:textId="77777777" w:rsidR="00374C87" w:rsidRPr="006A5F84" w:rsidRDefault="00374C87" w:rsidP="003502E9">
            <w:pPr>
              <w:keepLines/>
              <w:widowControl w:val="0"/>
              <w:jc w:val="center"/>
            </w:pPr>
          </w:p>
        </w:tc>
        <w:tc>
          <w:tcPr>
            <w:tcW w:w="1640" w:type="dxa"/>
          </w:tcPr>
          <w:p w14:paraId="6646259D" w14:textId="77777777" w:rsidR="00374C87" w:rsidRPr="006A5F84" w:rsidRDefault="00374C87" w:rsidP="003502E9">
            <w:pPr>
              <w:keepLines/>
              <w:widowControl w:val="0"/>
              <w:jc w:val="center"/>
            </w:pPr>
          </w:p>
        </w:tc>
        <w:tc>
          <w:tcPr>
            <w:tcW w:w="1641" w:type="dxa"/>
          </w:tcPr>
          <w:p w14:paraId="2C1DF864" w14:textId="77777777" w:rsidR="00374C87" w:rsidRPr="006A5F84" w:rsidRDefault="00374C87" w:rsidP="003502E9">
            <w:pPr>
              <w:keepLines/>
              <w:widowControl w:val="0"/>
              <w:jc w:val="center"/>
            </w:pPr>
          </w:p>
        </w:tc>
        <w:tc>
          <w:tcPr>
            <w:tcW w:w="1639" w:type="dxa"/>
          </w:tcPr>
          <w:p w14:paraId="14CECD94" w14:textId="77777777" w:rsidR="00374C87" w:rsidRPr="006A5F84" w:rsidRDefault="00374C87" w:rsidP="003502E9">
            <w:pPr>
              <w:keepLines/>
              <w:widowControl w:val="0"/>
              <w:jc w:val="center"/>
            </w:pPr>
          </w:p>
        </w:tc>
        <w:tc>
          <w:tcPr>
            <w:tcW w:w="1639" w:type="dxa"/>
          </w:tcPr>
          <w:p w14:paraId="5CB1518C" w14:textId="77777777" w:rsidR="00374C87" w:rsidRPr="006A5F84" w:rsidRDefault="00374C87" w:rsidP="003502E9">
            <w:pPr>
              <w:keepLines/>
              <w:widowControl w:val="0"/>
              <w:jc w:val="center"/>
            </w:pPr>
          </w:p>
        </w:tc>
        <w:tc>
          <w:tcPr>
            <w:tcW w:w="1641" w:type="dxa"/>
          </w:tcPr>
          <w:p w14:paraId="19925D33" w14:textId="77777777" w:rsidR="00374C87" w:rsidRPr="006A5F84" w:rsidRDefault="00374C87" w:rsidP="003502E9">
            <w:pPr>
              <w:keepLines/>
              <w:widowControl w:val="0"/>
              <w:jc w:val="center"/>
            </w:pPr>
          </w:p>
        </w:tc>
        <w:tc>
          <w:tcPr>
            <w:tcW w:w="3280" w:type="dxa"/>
            <w:gridSpan w:val="2"/>
          </w:tcPr>
          <w:p w14:paraId="1F0E323D" w14:textId="77777777" w:rsidR="00374C87" w:rsidRPr="006A5F84" w:rsidRDefault="00374C87" w:rsidP="003502E9">
            <w:pPr>
              <w:keepLines/>
              <w:widowControl w:val="0"/>
              <w:jc w:val="center"/>
            </w:pPr>
          </w:p>
        </w:tc>
      </w:tr>
      <w:tr w:rsidR="00374C87" w:rsidRPr="006A5F84" w14:paraId="558C6B95" w14:textId="77777777" w:rsidTr="00D64597">
        <w:trPr>
          <w:cantSplit/>
          <w:trHeight w:val="495"/>
        </w:trPr>
        <w:tc>
          <w:tcPr>
            <w:tcW w:w="1623" w:type="dxa"/>
          </w:tcPr>
          <w:p w14:paraId="5E4C5683" w14:textId="77777777" w:rsidR="00374C87" w:rsidRPr="006A5F84" w:rsidRDefault="00374C87" w:rsidP="003502E9">
            <w:pPr>
              <w:keepLines/>
              <w:widowControl w:val="0"/>
            </w:pPr>
            <w:r w:rsidRPr="006A5F84">
              <w:t>Total</w:t>
            </w:r>
          </w:p>
        </w:tc>
        <w:tc>
          <w:tcPr>
            <w:tcW w:w="1639" w:type="dxa"/>
          </w:tcPr>
          <w:p w14:paraId="319FB755" w14:textId="77777777" w:rsidR="00374C87" w:rsidRPr="006A5F84" w:rsidRDefault="00374C87" w:rsidP="003502E9">
            <w:pPr>
              <w:keepLines/>
              <w:widowControl w:val="0"/>
              <w:jc w:val="center"/>
            </w:pPr>
          </w:p>
        </w:tc>
        <w:tc>
          <w:tcPr>
            <w:tcW w:w="1640" w:type="dxa"/>
          </w:tcPr>
          <w:p w14:paraId="57490641" w14:textId="77777777" w:rsidR="00374C87" w:rsidRPr="006A5F84" w:rsidRDefault="00374C87" w:rsidP="003502E9">
            <w:pPr>
              <w:keepLines/>
              <w:widowControl w:val="0"/>
              <w:jc w:val="center"/>
            </w:pPr>
          </w:p>
        </w:tc>
        <w:tc>
          <w:tcPr>
            <w:tcW w:w="1641" w:type="dxa"/>
          </w:tcPr>
          <w:p w14:paraId="2781C54E" w14:textId="77777777" w:rsidR="00374C87" w:rsidRPr="006A5F84" w:rsidRDefault="00374C87" w:rsidP="003502E9">
            <w:pPr>
              <w:keepLines/>
              <w:widowControl w:val="0"/>
              <w:jc w:val="center"/>
            </w:pPr>
          </w:p>
        </w:tc>
        <w:tc>
          <w:tcPr>
            <w:tcW w:w="1639" w:type="dxa"/>
          </w:tcPr>
          <w:p w14:paraId="387B0512" w14:textId="77777777" w:rsidR="00374C87" w:rsidRPr="006A5F84" w:rsidRDefault="00374C87" w:rsidP="003502E9">
            <w:pPr>
              <w:keepLines/>
              <w:widowControl w:val="0"/>
              <w:jc w:val="center"/>
            </w:pPr>
          </w:p>
        </w:tc>
        <w:tc>
          <w:tcPr>
            <w:tcW w:w="1639" w:type="dxa"/>
          </w:tcPr>
          <w:p w14:paraId="627E652B" w14:textId="77777777" w:rsidR="00374C87" w:rsidRPr="006A5F84" w:rsidRDefault="00374C87" w:rsidP="003502E9">
            <w:pPr>
              <w:keepLines/>
              <w:widowControl w:val="0"/>
              <w:jc w:val="center"/>
            </w:pPr>
          </w:p>
        </w:tc>
        <w:tc>
          <w:tcPr>
            <w:tcW w:w="1641" w:type="dxa"/>
          </w:tcPr>
          <w:p w14:paraId="25FC1676" w14:textId="77777777" w:rsidR="00374C87" w:rsidRPr="006A5F84" w:rsidRDefault="00374C87" w:rsidP="003502E9">
            <w:pPr>
              <w:keepLines/>
              <w:widowControl w:val="0"/>
              <w:jc w:val="center"/>
            </w:pPr>
          </w:p>
        </w:tc>
        <w:tc>
          <w:tcPr>
            <w:tcW w:w="3280" w:type="dxa"/>
            <w:gridSpan w:val="2"/>
          </w:tcPr>
          <w:p w14:paraId="52F67FAA" w14:textId="77777777" w:rsidR="00374C87" w:rsidRPr="006A5F84" w:rsidRDefault="00374C87" w:rsidP="003502E9">
            <w:pPr>
              <w:keepLines/>
              <w:widowControl w:val="0"/>
              <w:jc w:val="center"/>
            </w:pPr>
          </w:p>
        </w:tc>
      </w:tr>
      <w:tr w:rsidR="00374C87" w:rsidRPr="006A5F84" w14:paraId="5F3BAB7F" w14:textId="77777777" w:rsidTr="00D64597">
        <w:trPr>
          <w:cantSplit/>
          <w:trHeight w:val="1191"/>
        </w:trPr>
        <w:tc>
          <w:tcPr>
            <w:tcW w:w="1623" w:type="dxa"/>
          </w:tcPr>
          <w:p w14:paraId="07081045"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5B64D213" w14:textId="77777777" w:rsidR="00374C87" w:rsidRPr="006A5F84" w:rsidRDefault="00374C87" w:rsidP="003502E9">
            <w:pPr>
              <w:keepLines/>
              <w:widowControl w:val="0"/>
              <w:jc w:val="center"/>
            </w:pPr>
            <w:r w:rsidRPr="006A5F84">
              <w:t>%</w:t>
            </w:r>
          </w:p>
        </w:tc>
        <w:tc>
          <w:tcPr>
            <w:tcW w:w="1640" w:type="dxa"/>
          </w:tcPr>
          <w:p w14:paraId="45DC06C8" w14:textId="77777777" w:rsidR="00374C87" w:rsidRPr="006A5F84" w:rsidRDefault="00374C87" w:rsidP="003502E9">
            <w:pPr>
              <w:keepLines/>
              <w:widowControl w:val="0"/>
              <w:jc w:val="center"/>
            </w:pPr>
            <w:r w:rsidRPr="006A5F84">
              <w:t>%</w:t>
            </w:r>
          </w:p>
        </w:tc>
        <w:tc>
          <w:tcPr>
            <w:tcW w:w="1641" w:type="dxa"/>
          </w:tcPr>
          <w:p w14:paraId="24FD055E" w14:textId="77777777" w:rsidR="00374C87" w:rsidRPr="006A5F84" w:rsidRDefault="00374C87" w:rsidP="003502E9">
            <w:pPr>
              <w:keepLines/>
              <w:widowControl w:val="0"/>
              <w:jc w:val="center"/>
            </w:pPr>
            <w:r w:rsidRPr="006A5F84">
              <w:t>%</w:t>
            </w:r>
          </w:p>
        </w:tc>
        <w:tc>
          <w:tcPr>
            <w:tcW w:w="1639" w:type="dxa"/>
          </w:tcPr>
          <w:p w14:paraId="19C3B168" w14:textId="77777777" w:rsidR="00374C87" w:rsidRPr="006A5F84" w:rsidRDefault="00374C87" w:rsidP="003502E9">
            <w:pPr>
              <w:keepLines/>
              <w:widowControl w:val="0"/>
              <w:jc w:val="center"/>
            </w:pPr>
            <w:r w:rsidRPr="006A5F84">
              <w:t>%</w:t>
            </w:r>
          </w:p>
        </w:tc>
        <w:tc>
          <w:tcPr>
            <w:tcW w:w="1639" w:type="dxa"/>
          </w:tcPr>
          <w:p w14:paraId="0379967C" w14:textId="77777777" w:rsidR="00374C87" w:rsidRPr="006A5F84" w:rsidRDefault="00374C87" w:rsidP="003502E9">
            <w:pPr>
              <w:keepLines/>
              <w:widowControl w:val="0"/>
              <w:jc w:val="center"/>
            </w:pPr>
            <w:r w:rsidRPr="006A5F84">
              <w:t>%</w:t>
            </w:r>
          </w:p>
        </w:tc>
        <w:tc>
          <w:tcPr>
            <w:tcW w:w="1641" w:type="dxa"/>
          </w:tcPr>
          <w:p w14:paraId="6A8ED342" w14:textId="77777777" w:rsidR="00374C87" w:rsidRPr="006A5F84" w:rsidRDefault="00374C87" w:rsidP="003502E9">
            <w:pPr>
              <w:keepLines/>
              <w:widowControl w:val="0"/>
              <w:jc w:val="center"/>
            </w:pPr>
            <w:r w:rsidRPr="006A5F84">
              <w:t>%</w:t>
            </w:r>
          </w:p>
        </w:tc>
        <w:tc>
          <w:tcPr>
            <w:tcW w:w="3280" w:type="dxa"/>
            <w:gridSpan w:val="2"/>
          </w:tcPr>
          <w:p w14:paraId="044B7E5F" w14:textId="77777777" w:rsidR="00374C87" w:rsidRPr="006A5F84" w:rsidRDefault="0025230D" w:rsidP="003502E9">
            <w:pPr>
              <w:keepLines/>
              <w:widowControl w:val="0"/>
              <w:jc w:val="center"/>
            </w:pPr>
            <w:r>
              <w:t xml:space="preserve">%               </w:t>
            </w:r>
            <w:r w:rsidR="00EB0DA5">
              <w:t>%</w:t>
            </w:r>
          </w:p>
        </w:tc>
      </w:tr>
    </w:tbl>
    <w:p w14:paraId="130369C0" w14:textId="77777777" w:rsidR="0047783A" w:rsidRPr="006A5F84" w:rsidRDefault="0047783A" w:rsidP="0047783A"/>
    <w:p w14:paraId="04FC9F81"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6A7FC68B"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2F0A28E"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CC07977" w14:textId="77777777" w:rsidTr="00D64597">
        <w:trPr>
          <w:trHeight w:val="538"/>
        </w:trPr>
        <w:tc>
          <w:tcPr>
            <w:tcW w:w="3435" w:type="dxa"/>
          </w:tcPr>
          <w:p w14:paraId="2498F62F" w14:textId="77777777" w:rsidR="0047783A" w:rsidRPr="006A5F84" w:rsidRDefault="0047783A" w:rsidP="003502E9">
            <w:pPr>
              <w:keepNext/>
              <w:keepLines/>
              <w:widowControl w:val="0"/>
              <w:jc w:val="both"/>
            </w:pPr>
          </w:p>
        </w:tc>
        <w:tc>
          <w:tcPr>
            <w:tcW w:w="2748" w:type="dxa"/>
            <w:shd w:val="pct5" w:color="auto" w:fill="FFFFFF"/>
          </w:tcPr>
          <w:p w14:paraId="1B291F53" w14:textId="77777777" w:rsidR="0047783A" w:rsidRPr="006A5F84" w:rsidRDefault="0047783A" w:rsidP="003502E9">
            <w:pPr>
              <w:keepNext/>
              <w:keepLines/>
              <w:jc w:val="center"/>
            </w:pPr>
            <w:r w:rsidRPr="006A5F84">
              <w:t>Leader</w:t>
            </w:r>
          </w:p>
        </w:tc>
        <w:tc>
          <w:tcPr>
            <w:tcW w:w="2748" w:type="dxa"/>
            <w:shd w:val="pct5" w:color="auto" w:fill="FFFFFF"/>
          </w:tcPr>
          <w:p w14:paraId="13A37A1D" w14:textId="77777777" w:rsidR="0047783A" w:rsidRPr="006A5F84" w:rsidRDefault="0047783A" w:rsidP="003502E9">
            <w:pPr>
              <w:keepNext/>
              <w:keepLines/>
              <w:jc w:val="center"/>
            </w:pPr>
            <w:r w:rsidRPr="006A5F84">
              <w:t>Member 2</w:t>
            </w:r>
          </w:p>
        </w:tc>
        <w:tc>
          <w:tcPr>
            <w:tcW w:w="2748" w:type="dxa"/>
            <w:shd w:val="pct5" w:color="auto" w:fill="FFFFFF"/>
          </w:tcPr>
          <w:p w14:paraId="01905E8A" w14:textId="77777777" w:rsidR="0047783A" w:rsidRPr="006A5F84" w:rsidRDefault="0047783A" w:rsidP="003502E9">
            <w:pPr>
              <w:keepNext/>
              <w:keepLines/>
              <w:jc w:val="center"/>
            </w:pPr>
            <w:r w:rsidRPr="006A5F84">
              <w:t>Member 3</w:t>
            </w:r>
          </w:p>
        </w:tc>
        <w:tc>
          <w:tcPr>
            <w:tcW w:w="2748" w:type="dxa"/>
            <w:shd w:val="pct5" w:color="auto" w:fill="FFFFFF"/>
          </w:tcPr>
          <w:p w14:paraId="1A8789DC" w14:textId="77777777" w:rsidR="0047783A" w:rsidRPr="006A5F84" w:rsidRDefault="0047783A" w:rsidP="003502E9">
            <w:pPr>
              <w:keepNext/>
              <w:keepLines/>
              <w:widowControl w:val="0"/>
              <w:jc w:val="center"/>
            </w:pPr>
            <w:r w:rsidRPr="006A5F84">
              <w:t>Etc …</w:t>
            </w:r>
          </w:p>
        </w:tc>
      </w:tr>
      <w:tr w:rsidR="0047783A" w:rsidRPr="006A5F84" w14:paraId="5C5F3EB8" w14:textId="77777777" w:rsidTr="00D64597">
        <w:trPr>
          <w:trHeight w:val="521"/>
        </w:trPr>
        <w:tc>
          <w:tcPr>
            <w:tcW w:w="3435" w:type="dxa"/>
          </w:tcPr>
          <w:p w14:paraId="5F00A694" w14:textId="77777777" w:rsidR="0047783A" w:rsidRPr="006A5F84" w:rsidRDefault="0047783A" w:rsidP="003502E9">
            <w:pPr>
              <w:keepNext/>
              <w:keepLines/>
              <w:widowControl w:val="0"/>
              <w:jc w:val="both"/>
            </w:pPr>
            <w:r w:rsidRPr="006A5F84">
              <w:t>Relevant specialism 1</w:t>
            </w:r>
          </w:p>
        </w:tc>
        <w:tc>
          <w:tcPr>
            <w:tcW w:w="2748" w:type="dxa"/>
          </w:tcPr>
          <w:p w14:paraId="370363EB" w14:textId="77777777" w:rsidR="0047783A" w:rsidRPr="006A5F84" w:rsidRDefault="0047783A" w:rsidP="003502E9">
            <w:pPr>
              <w:keepNext/>
              <w:keepLines/>
              <w:widowControl w:val="0"/>
              <w:jc w:val="center"/>
            </w:pPr>
          </w:p>
        </w:tc>
        <w:tc>
          <w:tcPr>
            <w:tcW w:w="2748" w:type="dxa"/>
          </w:tcPr>
          <w:p w14:paraId="181CF448" w14:textId="77777777" w:rsidR="0047783A" w:rsidRPr="006A5F84" w:rsidRDefault="0047783A" w:rsidP="003502E9">
            <w:pPr>
              <w:keepNext/>
              <w:keepLines/>
              <w:widowControl w:val="0"/>
              <w:jc w:val="center"/>
            </w:pPr>
          </w:p>
        </w:tc>
        <w:tc>
          <w:tcPr>
            <w:tcW w:w="2748" w:type="dxa"/>
          </w:tcPr>
          <w:p w14:paraId="29D433B1" w14:textId="77777777" w:rsidR="0047783A" w:rsidRPr="006A5F84" w:rsidRDefault="0047783A" w:rsidP="003502E9">
            <w:pPr>
              <w:keepNext/>
              <w:keepLines/>
              <w:widowControl w:val="0"/>
              <w:jc w:val="center"/>
            </w:pPr>
          </w:p>
        </w:tc>
        <w:tc>
          <w:tcPr>
            <w:tcW w:w="2748" w:type="dxa"/>
          </w:tcPr>
          <w:p w14:paraId="4CCFD65B" w14:textId="77777777" w:rsidR="0047783A" w:rsidRPr="006A5F84" w:rsidRDefault="0047783A" w:rsidP="003502E9">
            <w:pPr>
              <w:keepNext/>
              <w:keepLines/>
              <w:widowControl w:val="0"/>
              <w:jc w:val="center"/>
            </w:pPr>
          </w:p>
        </w:tc>
      </w:tr>
      <w:tr w:rsidR="0047783A" w:rsidRPr="006A5F84" w14:paraId="779AF095" w14:textId="77777777" w:rsidTr="00D64597">
        <w:trPr>
          <w:trHeight w:val="521"/>
        </w:trPr>
        <w:tc>
          <w:tcPr>
            <w:tcW w:w="3435" w:type="dxa"/>
          </w:tcPr>
          <w:p w14:paraId="4CF5F4A1" w14:textId="77777777" w:rsidR="0047783A" w:rsidRPr="006A5F84" w:rsidRDefault="0047783A" w:rsidP="003502E9">
            <w:pPr>
              <w:keepNext/>
              <w:keepLines/>
              <w:widowControl w:val="0"/>
              <w:jc w:val="both"/>
            </w:pPr>
            <w:r w:rsidRPr="006A5F84">
              <w:t>Relevant specialism 2</w:t>
            </w:r>
          </w:p>
        </w:tc>
        <w:tc>
          <w:tcPr>
            <w:tcW w:w="2748" w:type="dxa"/>
          </w:tcPr>
          <w:p w14:paraId="12B6B1E3" w14:textId="77777777" w:rsidR="0047783A" w:rsidRPr="006A5F84" w:rsidRDefault="0047783A" w:rsidP="003502E9">
            <w:pPr>
              <w:keepNext/>
              <w:keepLines/>
              <w:widowControl w:val="0"/>
              <w:jc w:val="center"/>
            </w:pPr>
          </w:p>
        </w:tc>
        <w:tc>
          <w:tcPr>
            <w:tcW w:w="2748" w:type="dxa"/>
          </w:tcPr>
          <w:p w14:paraId="05D30C70" w14:textId="77777777" w:rsidR="0047783A" w:rsidRPr="006A5F84" w:rsidRDefault="0047783A" w:rsidP="003502E9">
            <w:pPr>
              <w:keepNext/>
              <w:keepLines/>
              <w:widowControl w:val="0"/>
              <w:jc w:val="center"/>
            </w:pPr>
          </w:p>
        </w:tc>
        <w:tc>
          <w:tcPr>
            <w:tcW w:w="2748" w:type="dxa"/>
          </w:tcPr>
          <w:p w14:paraId="0C90D64B" w14:textId="77777777" w:rsidR="0047783A" w:rsidRPr="006A5F84" w:rsidRDefault="0047783A" w:rsidP="003502E9">
            <w:pPr>
              <w:keepNext/>
              <w:keepLines/>
              <w:widowControl w:val="0"/>
              <w:jc w:val="center"/>
            </w:pPr>
          </w:p>
        </w:tc>
        <w:tc>
          <w:tcPr>
            <w:tcW w:w="2748" w:type="dxa"/>
          </w:tcPr>
          <w:p w14:paraId="2B79B82A" w14:textId="77777777" w:rsidR="0047783A" w:rsidRPr="006A5F84" w:rsidRDefault="0047783A" w:rsidP="003502E9">
            <w:pPr>
              <w:keepNext/>
              <w:keepLines/>
              <w:widowControl w:val="0"/>
              <w:jc w:val="center"/>
            </w:pPr>
          </w:p>
        </w:tc>
      </w:tr>
      <w:tr w:rsidR="0047783A" w:rsidRPr="006A5F84" w14:paraId="6DAE8D42" w14:textId="77777777" w:rsidTr="00D64597">
        <w:trPr>
          <w:trHeight w:val="538"/>
        </w:trPr>
        <w:tc>
          <w:tcPr>
            <w:tcW w:w="3435" w:type="dxa"/>
          </w:tcPr>
          <w:p w14:paraId="0E0C6F5B"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E18A6D7" w14:textId="77777777" w:rsidR="0047783A" w:rsidRPr="006A5F84" w:rsidRDefault="0047783A" w:rsidP="003502E9">
            <w:pPr>
              <w:keepNext/>
              <w:keepLines/>
              <w:widowControl w:val="0"/>
              <w:jc w:val="center"/>
            </w:pPr>
          </w:p>
        </w:tc>
        <w:tc>
          <w:tcPr>
            <w:tcW w:w="2748" w:type="dxa"/>
          </w:tcPr>
          <w:p w14:paraId="62C54318" w14:textId="77777777" w:rsidR="0047783A" w:rsidRPr="006A5F84" w:rsidRDefault="0047783A" w:rsidP="003502E9">
            <w:pPr>
              <w:keepNext/>
              <w:keepLines/>
              <w:widowControl w:val="0"/>
              <w:jc w:val="center"/>
            </w:pPr>
          </w:p>
        </w:tc>
        <w:tc>
          <w:tcPr>
            <w:tcW w:w="2748" w:type="dxa"/>
          </w:tcPr>
          <w:p w14:paraId="44ABEA60" w14:textId="77777777" w:rsidR="0047783A" w:rsidRPr="006A5F84" w:rsidRDefault="0047783A" w:rsidP="003502E9">
            <w:pPr>
              <w:keepNext/>
              <w:keepLines/>
              <w:widowControl w:val="0"/>
              <w:jc w:val="center"/>
            </w:pPr>
          </w:p>
        </w:tc>
        <w:tc>
          <w:tcPr>
            <w:tcW w:w="2748" w:type="dxa"/>
          </w:tcPr>
          <w:p w14:paraId="124B4BFB" w14:textId="77777777" w:rsidR="0047783A" w:rsidRPr="006A5F84" w:rsidRDefault="0047783A" w:rsidP="003502E9">
            <w:pPr>
              <w:keepNext/>
              <w:keepLines/>
              <w:widowControl w:val="0"/>
              <w:jc w:val="center"/>
            </w:pPr>
          </w:p>
        </w:tc>
      </w:tr>
    </w:tbl>
    <w:p w14:paraId="5C6E1C34"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073CE138"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300F098C" w14:textId="77777777">
        <w:trPr>
          <w:cantSplit/>
        </w:trPr>
        <w:tc>
          <w:tcPr>
            <w:tcW w:w="2268" w:type="dxa"/>
            <w:shd w:val="pct15" w:color="auto" w:fill="FFFFFF"/>
          </w:tcPr>
          <w:p w14:paraId="4598CB27"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11B67EA6"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12553DD" w14:textId="77777777" w:rsidR="0047783A" w:rsidRPr="006A5F84" w:rsidRDefault="0047783A" w:rsidP="003502E9">
            <w:pPr>
              <w:keepNext/>
              <w:keepLines/>
              <w:widowControl w:val="0"/>
            </w:pPr>
            <w:r w:rsidRPr="006A5F84">
              <w:t>…</w:t>
            </w:r>
          </w:p>
        </w:tc>
      </w:tr>
      <w:tr w:rsidR="0047783A" w:rsidRPr="006A5F84" w14:paraId="3BDFFBEE" w14:textId="77777777">
        <w:trPr>
          <w:cantSplit/>
        </w:trPr>
        <w:tc>
          <w:tcPr>
            <w:tcW w:w="2268" w:type="dxa"/>
            <w:shd w:val="pct5" w:color="auto" w:fill="FFFFFF"/>
          </w:tcPr>
          <w:p w14:paraId="4BEE058B"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05577C7E"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84F9CD5" w14:textId="0FCA1D5E" w:rsidR="0047783A" w:rsidRPr="006A5F84" w:rsidRDefault="0047783A" w:rsidP="003502E9">
            <w:pPr>
              <w:keepNext/>
              <w:keepLines/>
              <w:widowControl w:val="0"/>
              <w:jc w:val="center"/>
              <w:rPr>
                <w:b/>
              </w:rPr>
            </w:pPr>
            <w:r w:rsidRPr="006A5F84">
              <w:rPr>
                <w:b/>
              </w:rPr>
              <w:t>Overall supply value (</w:t>
            </w:r>
            <w:r w:rsidR="00135922">
              <w:rPr>
                <w:b/>
              </w:rPr>
              <w:t>UGX</w:t>
            </w:r>
            <w:r w:rsidRPr="006A5F84">
              <w:rPr>
                <w:b/>
              </w:rPr>
              <w:t>)</w:t>
            </w:r>
            <w:r w:rsidRPr="006A5F84">
              <w:rPr>
                <w:rStyle w:val="FootnoteReference"/>
                <w:b/>
              </w:rPr>
              <w:footnoteReference w:id="16"/>
            </w:r>
          </w:p>
        </w:tc>
        <w:tc>
          <w:tcPr>
            <w:tcW w:w="1559" w:type="dxa"/>
            <w:shd w:val="pct5" w:color="auto" w:fill="FFFFFF"/>
          </w:tcPr>
          <w:p w14:paraId="71404D8D"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AEC0093"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5ADEE609"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342BD0EB"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FFAA58F"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1DAE1ECA"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6C736D74" w14:textId="77777777">
        <w:trPr>
          <w:cantSplit/>
        </w:trPr>
        <w:tc>
          <w:tcPr>
            <w:tcW w:w="2268" w:type="dxa"/>
            <w:tcBorders>
              <w:bottom w:val="nil"/>
            </w:tcBorders>
          </w:tcPr>
          <w:p w14:paraId="1AD0BD6B" w14:textId="77777777" w:rsidR="0047783A" w:rsidRPr="006A5F84" w:rsidRDefault="0047783A" w:rsidP="003502E9">
            <w:pPr>
              <w:keepNext/>
              <w:keepLines/>
              <w:widowControl w:val="0"/>
            </w:pPr>
            <w:r w:rsidRPr="006A5F84">
              <w:t>…</w:t>
            </w:r>
          </w:p>
        </w:tc>
        <w:tc>
          <w:tcPr>
            <w:tcW w:w="1418" w:type="dxa"/>
            <w:tcBorders>
              <w:bottom w:val="nil"/>
            </w:tcBorders>
          </w:tcPr>
          <w:p w14:paraId="54FF712F" w14:textId="77777777" w:rsidR="0047783A" w:rsidRPr="006A5F84" w:rsidRDefault="0047783A" w:rsidP="003502E9">
            <w:pPr>
              <w:keepNext/>
              <w:keepLines/>
              <w:widowControl w:val="0"/>
            </w:pPr>
            <w:r w:rsidRPr="006A5F84">
              <w:t>…</w:t>
            </w:r>
          </w:p>
        </w:tc>
        <w:tc>
          <w:tcPr>
            <w:tcW w:w="1418" w:type="dxa"/>
            <w:tcBorders>
              <w:bottom w:val="nil"/>
            </w:tcBorders>
          </w:tcPr>
          <w:p w14:paraId="66A60491" w14:textId="77777777" w:rsidR="0047783A" w:rsidRPr="006A5F84" w:rsidRDefault="0047783A" w:rsidP="003502E9">
            <w:pPr>
              <w:keepNext/>
              <w:keepLines/>
              <w:widowControl w:val="0"/>
            </w:pPr>
            <w:r w:rsidRPr="006A5F84">
              <w:t>…</w:t>
            </w:r>
          </w:p>
        </w:tc>
        <w:tc>
          <w:tcPr>
            <w:tcW w:w="1559" w:type="dxa"/>
            <w:tcBorders>
              <w:bottom w:val="nil"/>
            </w:tcBorders>
          </w:tcPr>
          <w:p w14:paraId="0A0A2F7B" w14:textId="77777777" w:rsidR="0047783A" w:rsidRPr="006A5F84" w:rsidRDefault="0047783A" w:rsidP="003502E9">
            <w:pPr>
              <w:keepNext/>
              <w:keepLines/>
              <w:widowControl w:val="0"/>
            </w:pPr>
            <w:r w:rsidRPr="006A5F84">
              <w:t>…</w:t>
            </w:r>
          </w:p>
        </w:tc>
        <w:tc>
          <w:tcPr>
            <w:tcW w:w="1276" w:type="dxa"/>
            <w:tcBorders>
              <w:bottom w:val="nil"/>
            </w:tcBorders>
          </w:tcPr>
          <w:p w14:paraId="43CC3E60" w14:textId="77777777" w:rsidR="0047783A" w:rsidRPr="006A5F84" w:rsidRDefault="0047783A" w:rsidP="003502E9">
            <w:pPr>
              <w:keepNext/>
              <w:keepLines/>
              <w:widowControl w:val="0"/>
            </w:pPr>
            <w:r w:rsidRPr="006A5F84">
              <w:t>…</w:t>
            </w:r>
          </w:p>
        </w:tc>
        <w:tc>
          <w:tcPr>
            <w:tcW w:w="1418" w:type="dxa"/>
            <w:tcBorders>
              <w:bottom w:val="nil"/>
            </w:tcBorders>
          </w:tcPr>
          <w:p w14:paraId="0D81C7AA" w14:textId="77777777" w:rsidR="0047783A" w:rsidRPr="006A5F84" w:rsidRDefault="0047783A" w:rsidP="003502E9">
            <w:pPr>
              <w:keepNext/>
              <w:keepLines/>
              <w:widowControl w:val="0"/>
            </w:pPr>
            <w:r w:rsidRPr="006A5F84">
              <w:t>…</w:t>
            </w:r>
          </w:p>
        </w:tc>
        <w:tc>
          <w:tcPr>
            <w:tcW w:w="1418" w:type="dxa"/>
            <w:tcBorders>
              <w:bottom w:val="nil"/>
            </w:tcBorders>
          </w:tcPr>
          <w:p w14:paraId="46D56F9E" w14:textId="77777777" w:rsidR="0047783A" w:rsidRPr="006A5F84" w:rsidRDefault="0047783A" w:rsidP="003502E9">
            <w:pPr>
              <w:keepNext/>
              <w:keepLines/>
              <w:widowControl w:val="0"/>
            </w:pPr>
            <w:r w:rsidRPr="006A5F84">
              <w:t>…</w:t>
            </w:r>
          </w:p>
        </w:tc>
        <w:tc>
          <w:tcPr>
            <w:tcW w:w="1418" w:type="dxa"/>
            <w:tcBorders>
              <w:bottom w:val="nil"/>
            </w:tcBorders>
          </w:tcPr>
          <w:p w14:paraId="0527D658" w14:textId="77777777" w:rsidR="0047783A" w:rsidRPr="006A5F84" w:rsidRDefault="0047783A" w:rsidP="003502E9">
            <w:pPr>
              <w:keepNext/>
              <w:keepLines/>
              <w:widowControl w:val="0"/>
            </w:pPr>
            <w:r w:rsidRPr="006A5F84">
              <w:t>…</w:t>
            </w:r>
          </w:p>
        </w:tc>
        <w:tc>
          <w:tcPr>
            <w:tcW w:w="1986" w:type="dxa"/>
            <w:tcBorders>
              <w:bottom w:val="nil"/>
            </w:tcBorders>
          </w:tcPr>
          <w:p w14:paraId="6456AE8E" w14:textId="77777777" w:rsidR="0047783A" w:rsidRPr="006A5F84" w:rsidRDefault="0047783A" w:rsidP="003502E9">
            <w:pPr>
              <w:keepNext/>
              <w:keepLines/>
              <w:widowControl w:val="0"/>
            </w:pPr>
            <w:r w:rsidRPr="006A5F84">
              <w:t>…</w:t>
            </w:r>
          </w:p>
        </w:tc>
      </w:tr>
      <w:tr w:rsidR="0047783A" w:rsidRPr="006A5F84" w14:paraId="05363459" w14:textId="77777777">
        <w:trPr>
          <w:cantSplit/>
        </w:trPr>
        <w:tc>
          <w:tcPr>
            <w:tcW w:w="9357" w:type="dxa"/>
            <w:gridSpan w:val="6"/>
            <w:shd w:val="pct5" w:color="auto" w:fill="FFFFFF"/>
          </w:tcPr>
          <w:p w14:paraId="233ADC40"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24204650"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1B94CF4E" w14:textId="77777777" w:rsidTr="004C51DD">
        <w:trPr>
          <w:cantSplit/>
        </w:trPr>
        <w:tc>
          <w:tcPr>
            <w:tcW w:w="9357" w:type="dxa"/>
            <w:gridSpan w:val="6"/>
            <w:tcBorders>
              <w:top w:val="nil"/>
              <w:bottom w:val="nil"/>
            </w:tcBorders>
          </w:tcPr>
          <w:p w14:paraId="0B82E02D"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36DEC769" w14:textId="77777777" w:rsidR="0047783A" w:rsidRPr="006A5F84" w:rsidRDefault="0047783A" w:rsidP="003502E9">
            <w:pPr>
              <w:keepNext/>
              <w:keepLines/>
              <w:widowControl w:val="0"/>
              <w:rPr>
                <w:sz w:val="18"/>
              </w:rPr>
            </w:pPr>
            <w:r w:rsidRPr="006A5F84">
              <w:rPr>
                <w:sz w:val="18"/>
              </w:rPr>
              <w:t>…</w:t>
            </w:r>
          </w:p>
        </w:tc>
      </w:tr>
      <w:tr w:rsidR="004C51DD" w:rsidRPr="006A5F84" w14:paraId="653490AB" w14:textId="77777777">
        <w:trPr>
          <w:cantSplit/>
        </w:trPr>
        <w:tc>
          <w:tcPr>
            <w:tcW w:w="9357" w:type="dxa"/>
            <w:gridSpan w:val="6"/>
            <w:tcBorders>
              <w:top w:val="nil"/>
            </w:tcBorders>
          </w:tcPr>
          <w:p w14:paraId="36E193BE" w14:textId="77777777" w:rsidR="004C51DD" w:rsidRPr="006A5F84" w:rsidRDefault="004C51DD" w:rsidP="003502E9">
            <w:pPr>
              <w:keepNext/>
              <w:keepLines/>
              <w:widowControl w:val="0"/>
              <w:rPr>
                <w:sz w:val="18"/>
              </w:rPr>
            </w:pPr>
          </w:p>
        </w:tc>
        <w:tc>
          <w:tcPr>
            <w:tcW w:w="4822" w:type="dxa"/>
            <w:gridSpan w:val="3"/>
            <w:tcBorders>
              <w:top w:val="nil"/>
            </w:tcBorders>
          </w:tcPr>
          <w:p w14:paraId="06EDA08A" w14:textId="77777777" w:rsidR="004C51DD" w:rsidRPr="006A5F84" w:rsidRDefault="004C51DD" w:rsidP="003502E9">
            <w:pPr>
              <w:keepNext/>
              <w:keepLines/>
              <w:widowControl w:val="0"/>
              <w:rPr>
                <w:sz w:val="18"/>
              </w:rPr>
            </w:pPr>
          </w:p>
        </w:tc>
      </w:tr>
    </w:tbl>
    <w:p w14:paraId="2C9ED55A"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646BA061"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FF49C68" w14:textId="57D55279"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of honour on exclusion and selection criteria (Annex 1)</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3620FC3A"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2A790A9F" w14:textId="77777777" w:rsidR="0047783A" w:rsidRPr="006A5F84" w:rsidRDefault="0047783A" w:rsidP="0047783A">
      <w:pPr>
        <w:ind w:left="709"/>
        <w:jc w:val="both"/>
        <w:rPr>
          <w:sz w:val="22"/>
          <w:szCs w:val="22"/>
        </w:rPr>
      </w:pPr>
      <w:r w:rsidRPr="006A5F84">
        <w:rPr>
          <w:sz w:val="22"/>
          <w:szCs w:val="22"/>
        </w:rPr>
        <w:t>we, the undersigned, hereby declare that:</w:t>
      </w:r>
    </w:p>
    <w:p w14:paraId="00994F88"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148CB8C0"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759854E5"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6FFDD4E7"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77DDA650" w14:textId="77777777" w:rsidR="0047783A" w:rsidRPr="006A5F84" w:rsidRDefault="0047783A" w:rsidP="0047783A">
      <w:pPr>
        <w:ind w:left="709"/>
        <w:jc w:val="both"/>
        <w:rPr>
          <w:sz w:val="22"/>
          <w:szCs w:val="22"/>
        </w:rPr>
      </w:pPr>
      <w:r w:rsidRPr="006A5F84">
        <w:rPr>
          <w:sz w:val="22"/>
          <w:szCs w:val="22"/>
        </w:rPr>
        <w:t>Etc.</w:t>
      </w:r>
    </w:p>
    <w:p w14:paraId="0D4249C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4314C409"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0EB1735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8A1F9C3"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08F79A0A"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proofErr w:type="gramStart"/>
      <w:r w:rsidRPr="002D59A9">
        <w:rPr>
          <w:sz w:val="22"/>
          <w:szCs w:val="22"/>
          <w:highlight w:val="yellow"/>
        </w:rPr>
        <w:t>…..</w:t>
      </w:r>
      <w:proofErr w:type="gramEnd"/>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1DDD3033"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98EE1B4"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97593A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7EAF3327"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224A612C"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A7E8E28"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04205EB7"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68DE3F36"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312BE551"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7C092113"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0546CF24"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088547A9"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7C1ADEFB"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w:t>
      </w:r>
      <w:proofErr w:type="gramStart"/>
      <w:r w:rsidR="00FF346A" w:rsidRPr="00FF346A">
        <w:rPr>
          <w:sz w:val="22"/>
          <w:szCs w:val="22"/>
        </w:rPr>
        <w:t>if  the</w:t>
      </w:r>
      <w:proofErr w:type="gramEnd"/>
      <w:r w:rsidR="00FF346A" w:rsidRPr="00FF346A">
        <w:rPr>
          <w:sz w:val="22"/>
          <w:szCs w:val="22"/>
        </w:rPr>
        <w:t xml:space="preserv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2DE9330E"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6585AE7"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66A4404F" w14:textId="77777777" w:rsidR="0047783A" w:rsidRPr="006A5F84" w:rsidRDefault="0047783A" w:rsidP="0047783A">
      <w:pPr>
        <w:ind w:left="567" w:hanging="567"/>
        <w:jc w:val="both"/>
        <w:rPr>
          <w:sz w:val="22"/>
          <w:szCs w:val="22"/>
        </w:rPr>
      </w:pPr>
    </w:p>
    <w:p w14:paraId="65A0866E"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5A52255E"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1C707E36"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22A6A926"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6EB3CDE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02EDF7A0" w14:textId="77777777" w:rsidR="0047783A" w:rsidRPr="006A5F84" w:rsidRDefault="0047783A" w:rsidP="0047783A">
      <w:pPr>
        <w:spacing w:before="240"/>
        <w:jc w:val="both"/>
        <w:rPr>
          <w:sz w:val="22"/>
          <w:szCs w:val="22"/>
        </w:rPr>
      </w:pPr>
      <w:r w:rsidRPr="006A5F84">
        <w:rPr>
          <w:sz w:val="22"/>
          <w:szCs w:val="22"/>
        </w:rPr>
        <w:t>Stamp of the firm/company:</w:t>
      </w:r>
    </w:p>
    <w:p w14:paraId="7E41624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D65387C"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1F34B80D" w14:textId="77777777" w:rsidR="00347075" w:rsidRDefault="00347075" w:rsidP="00601A79">
      <w:pPr>
        <w:spacing w:before="240"/>
        <w:jc w:val="both"/>
        <w:rPr>
          <w:sz w:val="22"/>
          <w:szCs w:val="22"/>
        </w:rPr>
      </w:pPr>
    </w:p>
    <w:p w14:paraId="158ABC0D" w14:textId="77777777" w:rsidR="00174A9C" w:rsidRDefault="00174A9C" w:rsidP="00347075">
      <w:pPr>
        <w:jc w:val="both"/>
        <w:rPr>
          <w:b/>
          <w:sz w:val="22"/>
          <w:szCs w:val="22"/>
        </w:rPr>
        <w:sectPr w:rsidR="00174A9C"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pPr>
    </w:p>
    <w:p w14:paraId="44859DBE" w14:textId="4A2200EF" w:rsidR="00347075" w:rsidRPr="00347075" w:rsidRDefault="00347075" w:rsidP="00347075">
      <w:pPr>
        <w:jc w:val="both"/>
        <w:rPr>
          <w:b/>
          <w:sz w:val="22"/>
          <w:szCs w:val="22"/>
        </w:rPr>
      </w:pPr>
      <w:r w:rsidRPr="00347075">
        <w:rPr>
          <w:b/>
          <w:sz w:val="22"/>
          <w:szCs w:val="22"/>
        </w:rPr>
        <w:lastRenderedPageBreak/>
        <w:t>ANNEX 1 – DECLARATION OF HONOUR ON EXCLUSION AND SELECTION CRITERIA</w:t>
      </w:r>
    </w:p>
    <w:p w14:paraId="5CBEDBF1" w14:textId="77777777" w:rsidR="00F3392C" w:rsidRDefault="00F3392C" w:rsidP="00F3392C">
      <w:pPr>
        <w:spacing w:before="100" w:beforeAutospacing="1" w:after="100" w:afterAutospacing="1"/>
        <w:jc w:val="both"/>
        <w:rPr>
          <w:noProof/>
        </w:rPr>
      </w:pPr>
      <w:r w:rsidRPr="00F76ABA">
        <w:rPr>
          <w:noProof/>
        </w:rPr>
        <w:t xml:space="preserve">The undersigned </w:t>
      </w:r>
      <w:r>
        <w:rPr>
          <w:noProof/>
        </w:rPr>
        <w:t>[</w:t>
      </w:r>
      <w:r w:rsidRPr="009D0923">
        <w:rPr>
          <w:i/>
          <w:noProof/>
          <w:highlight w:val="yellow"/>
        </w:rPr>
        <w:t>insert name of the signatory of this form</w:t>
      </w:r>
      <w:r w:rsidRPr="009D0923">
        <w:rPr>
          <w:noProof/>
          <w:highlight w:val="yellow"/>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F3392C" w:rsidRPr="000D6C9B" w14:paraId="7ABCB866" w14:textId="77777777" w:rsidTr="00174A9C">
        <w:tc>
          <w:tcPr>
            <w:tcW w:w="3369" w:type="dxa"/>
            <w:shd w:val="clear" w:color="auto" w:fill="auto"/>
          </w:tcPr>
          <w:p w14:paraId="2108A2CA" w14:textId="77777777" w:rsidR="00F3392C" w:rsidRPr="000D6C9B" w:rsidRDefault="00F3392C" w:rsidP="00174A9C">
            <w:pPr>
              <w:jc w:val="both"/>
              <w:rPr>
                <w:noProof/>
              </w:rPr>
            </w:pPr>
            <w:r w:rsidRPr="000D6C9B">
              <w:rPr>
                <w:noProof/>
              </w:rPr>
              <w:t>(</w:t>
            </w:r>
            <w:r w:rsidRPr="000D6C9B">
              <w:rPr>
                <w:i/>
                <w:noProof/>
              </w:rPr>
              <w:t>only for natural persons</w:t>
            </w:r>
            <w:r w:rsidRPr="000D6C9B">
              <w:rPr>
                <w:noProof/>
              </w:rPr>
              <w:t>) himself or herself</w:t>
            </w:r>
          </w:p>
        </w:tc>
        <w:tc>
          <w:tcPr>
            <w:tcW w:w="6378" w:type="dxa"/>
            <w:shd w:val="clear" w:color="auto" w:fill="auto"/>
          </w:tcPr>
          <w:p w14:paraId="6359EAFC" w14:textId="77777777" w:rsidR="00F3392C" w:rsidRPr="000D6C9B" w:rsidRDefault="00F3392C" w:rsidP="00174A9C">
            <w:pPr>
              <w:jc w:val="both"/>
              <w:rPr>
                <w:noProof/>
              </w:rPr>
            </w:pPr>
            <w:r w:rsidRPr="000D6C9B">
              <w:rPr>
                <w:noProof/>
              </w:rPr>
              <w:t>(</w:t>
            </w:r>
            <w:r w:rsidRPr="000D6C9B">
              <w:rPr>
                <w:i/>
                <w:noProof/>
              </w:rPr>
              <w:t>only for legal persons</w:t>
            </w:r>
            <w:r w:rsidRPr="000D6C9B">
              <w:rPr>
                <w:noProof/>
              </w:rPr>
              <w:t xml:space="preserve">) the following legal person: </w:t>
            </w:r>
          </w:p>
          <w:p w14:paraId="0B98A9F4" w14:textId="77777777" w:rsidR="00F3392C" w:rsidRPr="000D6C9B" w:rsidRDefault="00F3392C" w:rsidP="00174A9C">
            <w:pPr>
              <w:jc w:val="both"/>
              <w:rPr>
                <w:noProof/>
              </w:rPr>
            </w:pPr>
          </w:p>
        </w:tc>
      </w:tr>
      <w:tr w:rsidR="00F3392C" w:rsidRPr="000D6C9B" w14:paraId="45DE045C" w14:textId="77777777" w:rsidTr="00174A9C">
        <w:tc>
          <w:tcPr>
            <w:tcW w:w="3369" w:type="dxa"/>
            <w:shd w:val="clear" w:color="auto" w:fill="auto"/>
          </w:tcPr>
          <w:p w14:paraId="34FB1B30" w14:textId="77777777" w:rsidR="00F3392C" w:rsidRPr="000D6C9B" w:rsidRDefault="00F3392C" w:rsidP="00174A9C">
            <w:pPr>
              <w:jc w:val="both"/>
            </w:pPr>
            <w:r w:rsidRPr="000D6C9B">
              <w:t xml:space="preserve">ID or passport number: </w:t>
            </w:r>
          </w:p>
          <w:p w14:paraId="204EDD47" w14:textId="77777777" w:rsidR="00F3392C" w:rsidRPr="000D6C9B" w:rsidRDefault="00F3392C" w:rsidP="00174A9C">
            <w:pPr>
              <w:jc w:val="both"/>
              <w:rPr>
                <w:noProof/>
              </w:rPr>
            </w:pPr>
          </w:p>
          <w:p w14:paraId="0C8BA24C" w14:textId="77777777" w:rsidR="00F3392C" w:rsidRPr="000D6C9B" w:rsidRDefault="00F3392C" w:rsidP="00174A9C">
            <w:pPr>
              <w:jc w:val="both"/>
              <w:rPr>
                <w:noProof/>
              </w:rPr>
            </w:pPr>
            <w:r w:rsidRPr="000D6C9B">
              <w:rPr>
                <w:noProof/>
              </w:rPr>
              <w:t>(‘the person’)</w:t>
            </w:r>
          </w:p>
        </w:tc>
        <w:tc>
          <w:tcPr>
            <w:tcW w:w="6378" w:type="dxa"/>
            <w:shd w:val="clear" w:color="auto" w:fill="auto"/>
          </w:tcPr>
          <w:p w14:paraId="63DDE53F" w14:textId="77777777" w:rsidR="00F3392C" w:rsidRPr="000D6C9B" w:rsidRDefault="00F3392C" w:rsidP="00174A9C">
            <w:pPr>
              <w:rPr>
                <w:b/>
              </w:rPr>
            </w:pPr>
            <w:r w:rsidRPr="000D6C9B">
              <w:t>Full official name:</w:t>
            </w:r>
          </w:p>
          <w:p w14:paraId="52B07F19" w14:textId="77777777" w:rsidR="00F3392C" w:rsidRPr="000D6C9B" w:rsidRDefault="00F3392C" w:rsidP="00174A9C">
            <w:r w:rsidRPr="000D6C9B">
              <w:t xml:space="preserve">Official legal form: </w:t>
            </w:r>
          </w:p>
          <w:p w14:paraId="5808BA6C" w14:textId="77777777" w:rsidR="00F3392C" w:rsidRPr="000D6C9B" w:rsidRDefault="00F3392C" w:rsidP="00174A9C">
            <w:pPr>
              <w:rPr>
                <w:b/>
              </w:rPr>
            </w:pPr>
            <w:r w:rsidRPr="000D6C9B">
              <w:t>Statutory registration number</w:t>
            </w:r>
            <w:r w:rsidRPr="000D6C9B">
              <w:rPr>
                <w:b/>
              </w:rPr>
              <w:t xml:space="preserve">: </w:t>
            </w:r>
          </w:p>
          <w:p w14:paraId="61E4A0FE" w14:textId="77777777" w:rsidR="00F3392C" w:rsidRPr="000D6C9B" w:rsidRDefault="00F3392C" w:rsidP="00174A9C">
            <w:pPr>
              <w:rPr>
                <w:b/>
              </w:rPr>
            </w:pPr>
            <w:r w:rsidRPr="000D6C9B">
              <w:t xml:space="preserve">Full official address: </w:t>
            </w:r>
          </w:p>
          <w:p w14:paraId="1B010F5C" w14:textId="77777777" w:rsidR="00F3392C" w:rsidRPr="000D6C9B" w:rsidRDefault="00F3392C" w:rsidP="00174A9C">
            <w:r w:rsidRPr="000D6C9B">
              <w:t xml:space="preserve">VAT registration number: </w:t>
            </w:r>
          </w:p>
          <w:p w14:paraId="12B70328" w14:textId="77777777" w:rsidR="00F3392C" w:rsidRPr="000D6C9B" w:rsidRDefault="00F3392C" w:rsidP="00174A9C">
            <w:pPr>
              <w:ind w:firstLine="720"/>
              <w:rPr>
                <w:noProof/>
              </w:rPr>
            </w:pPr>
          </w:p>
          <w:p w14:paraId="1200DAFE" w14:textId="77777777" w:rsidR="00F3392C" w:rsidRPr="000D6C9B" w:rsidRDefault="00F3392C" w:rsidP="00174A9C">
            <w:pPr>
              <w:rPr>
                <w:noProof/>
              </w:rPr>
            </w:pPr>
            <w:r w:rsidRPr="000D6C9B">
              <w:rPr>
                <w:noProof/>
              </w:rPr>
              <w:t>(‘the person’)</w:t>
            </w:r>
          </w:p>
        </w:tc>
      </w:tr>
    </w:tbl>
    <w:p w14:paraId="715A1F33" w14:textId="77777777" w:rsidR="00F3392C" w:rsidRDefault="00F3392C" w:rsidP="00F3392C">
      <w:pPr>
        <w:jc w:val="both"/>
      </w:pPr>
    </w:p>
    <w:p w14:paraId="296BE94E" w14:textId="77777777" w:rsidR="00F3392C" w:rsidRDefault="00F3392C" w:rsidP="00F3392C">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Pr>
          <w:rStyle w:val="FootnoteReference"/>
        </w:rPr>
        <w:footnoteReference w:id="17"/>
      </w:r>
      <w:r w:rsidRPr="009857B0">
        <w:t>,</w:t>
      </w:r>
      <w:r w:rsidRPr="00FF6437">
        <w:t xml:space="preserve"> provided the situation has not changed, and that the time that has elapsed since the issuing date of the declaration does not exceed one year.</w:t>
      </w:r>
    </w:p>
    <w:p w14:paraId="2BE21FE4" w14:textId="77777777" w:rsidR="00F3392C" w:rsidRDefault="00F3392C" w:rsidP="00F3392C">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F3392C" w:rsidRPr="000D6C9B" w14:paraId="43BA661D" w14:textId="77777777" w:rsidTr="00174A9C">
        <w:tc>
          <w:tcPr>
            <w:tcW w:w="2802" w:type="dxa"/>
            <w:shd w:val="clear" w:color="auto" w:fill="auto"/>
          </w:tcPr>
          <w:p w14:paraId="1CEE3D68" w14:textId="77777777" w:rsidR="00F3392C" w:rsidRPr="000D6C9B" w:rsidRDefault="00F3392C" w:rsidP="00174A9C">
            <w:pPr>
              <w:spacing w:before="100" w:beforeAutospacing="1" w:after="100" w:afterAutospacing="1"/>
              <w:jc w:val="center"/>
              <w:rPr>
                <w:b/>
              </w:rPr>
            </w:pPr>
            <w:r w:rsidRPr="000D6C9B">
              <w:rPr>
                <w:b/>
              </w:rPr>
              <w:t>Date of the declaration</w:t>
            </w:r>
          </w:p>
        </w:tc>
        <w:tc>
          <w:tcPr>
            <w:tcW w:w="6662" w:type="dxa"/>
            <w:shd w:val="clear" w:color="auto" w:fill="auto"/>
          </w:tcPr>
          <w:p w14:paraId="7AB66E82" w14:textId="77777777" w:rsidR="00F3392C" w:rsidRPr="000D6C9B" w:rsidRDefault="00F3392C" w:rsidP="00174A9C">
            <w:pPr>
              <w:spacing w:before="100" w:beforeAutospacing="1" w:after="100" w:afterAutospacing="1"/>
              <w:jc w:val="center"/>
              <w:rPr>
                <w:b/>
              </w:rPr>
            </w:pPr>
            <w:r w:rsidRPr="000D6C9B">
              <w:rPr>
                <w:b/>
              </w:rPr>
              <w:t>Full reference to previous procedure</w:t>
            </w:r>
          </w:p>
        </w:tc>
      </w:tr>
      <w:tr w:rsidR="00F3392C" w:rsidRPr="000D6C9B" w14:paraId="05161423" w14:textId="77777777" w:rsidTr="00174A9C">
        <w:tc>
          <w:tcPr>
            <w:tcW w:w="2802" w:type="dxa"/>
            <w:shd w:val="clear" w:color="auto" w:fill="auto"/>
          </w:tcPr>
          <w:p w14:paraId="60EC4E29" w14:textId="77777777" w:rsidR="00F3392C" w:rsidRPr="000D6C9B" w:rsidRDefault="00F3392C" w:rsidP="00174A9C">
            <w:pPr>
              <w:spacing w:before="100" w:beforeAutospacing="1" w:after="100" w:afterAutospacing="1"/>
            </w:pPr>
          </w:p>
        </w:tc>
        <w:tc>
          <w:tcPr>
            <w:tcW w:w="6662" w:type="dxa"/>
            <w:shd w:val="clear" w:color="auto" w:fill="auto"/>
          </w:tcPr>
          <w:p w14:paraId="647F5CC0" w14:textId="77777777" w:rsidR="00F3392C" w:rsidRPr="000D6C9B" w:rsidRDefault="00F3392C" w:rsidP="00174A9C">
            <w:pPr>
              <w:spacing w:before="100" w:beforeAutospacing="1" w:after="100" w:afterAutospacing="1"/>
            </w:pPr>
          </w:p>
        </w:tc>
      </w:tr>
    </w:tbl>
    <w:p w14:paraId="3B0F22C9" w14:textId="77777777" w:rsidR="00F3392C" w:rsidRPr="002021E2" w:rsidRDefault="00F3392C" w:rsidP="00F3392C">
      <w:pPr>
        <w:pStyle w:val="Title"/>
        <w:jc w:val="left"/>
        <w:rPr>
          <w:noProof/>
          <w:lang w:val="en-GB"/>
        </w:rPr>
      </w:pPr>
    </w:p>
    <w:p w14:paraId="4EB648F8" w14:textId="77777777" w:rsidR="00F3392C" w:rsidRPr="002021E2" w:rsidRDefault="00F3392C" w:rsidP="00F3392C">
      <w:pPr>
        <w:pStyle w:val="Title"/>
        <w:rPr>
          <w:noProof/>
          <w:lang w:val="en-GB"/>
        </w:rPr>
      </w:pPr>
      <w:r w:rsidRPr="002021E2">
        <w:rPr>
          <w:noProof/>
          <w:lang w:val="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3392C" w:rsidRPr="000D6C9B" w14:paraId="79CDBB06" w14:textId="77777777" w:rsidTr="00174A9C">
        <w:tc>
          <w:tcPr>
            <w:tcW w:w="8238" w:type="dxa"/>
            <w:shd w:val="clear" w:color="auto" w:fill="auto"/>
          </w:tcPr>
          <w:p w14:paraId="421A24AA" w14:textId="77777777" w:rsidR="00F3392C" w:rsidRPr="000D6C9B" w:rsidRDefault="00F3392C" w:rsidP="00174A9C">
            <w:pPr>
              <w:numPr>
                <w:ilvl w:val="0"/>
                <w:numId w:val="19"/>
              </w:numPr>
              <w:spacing w:before="40" w:after="40"/>
              <w:jc w:val="both"/>
              <w:rPr>
                <w:noProof/>
              </w:rPr>
            </w:pPr>
            <w:r w:rsidRPr="000D6C9B">
              <w:rPr>
                <w:noProof/>
              </w:rPr>
              <w:t xml:space="preserve"> declares that the above-mentioned person is in one of the following situations:</w:t>
            </w:r>
          </w:p>
          <w:p w14:paraId="7FFD6E09" w14:textId="77777777" w:rsidR="00F3392C" w:rsidRPr="000D6C9B" w:rsidRDefault="00F3392C" w:rsidP="00174A9C">
            <w:pPr>
              <w:spacing w:before="40" w:after="40"/>
              <w:ind w:left="142"/>
              <w:jc w:val="both"/>
              <w:rPr>
                <w:noProof/>
              </w:rPr>
            </w:pPr>
          </w:p>
        </w:tc>
        <w:tc>
          <w:tcPr>
            <w:tcW w:w="812" w:type="dxa"/>
            <w:shd w:val="clear" w:color="auto" w:fill="auto"/>
          </w:tcPr>
          <w:p w14:paraId="38735F22" w14:textId="77777777" w:rsidR="00F3392C" w:rsidRPr="000D6C9B" w:rsidRDefault="00F3392C" w:rsidP="00174A9C">
            <w:pPr>
              <w:spacing w:before="40" w:after="40"/>
              <w:ind w:left="142"/>
              <w:jc w:val="both"/>
              <w:rPr>
                <w:noProof/>
              </w:rPr>
            </w:pPr>
            <w:r w:rsidRPr="000D6C9B">
              <w:rPr>
                <w:noProof/>
              </w:rPr>
              <w:t>YES</w:t>
            </w:r>
          </w:p>
        </w:tc>
        <w:tc>
          <w:tcPr>
            <w:tcW w:w="705" w:type="dxa"/>
            <w:shd w:val="clear" w:color="auto" w:fill="auto"/>
          </w:tcPr>
          <w:p w14:paraId="3D156B9A" w14:textId="77777777" w:rsidR="00F3392C" w:rsidRPr="000D6C9B" w:rsidRDefault="00F3392C" w:rsidP="00174A9C">
            <w:pPr>
              <w:spacing w:before="40" w:after="40"/>
              <w:ind w:left="142"/>
              <w:jc w:val="both"/>
              <w:rPr>
                <w:noProof/>
              </w:rPr>
            </w:pPr>
            <w:r w:rsidRPr="000D6C9B">
              <w:rPr>
                <w:noProof/>
              </w:rPr>
              <w:t>NO</w:t>
            </w:r>
          </w:p>
        </w:tc>
      </w:tr>
      <w:tr w:rsidR="00F3392C" w:rsidRPr="000D6C9B" w14:paraId="7FBC653B" w14:textId="77777777" w:rsidTr="00174A9C">
        <w:tc>
          <w:tcPr>
            <w:tcW w:w="8238" w:type="dxa"/>
            <w:shd w:val="clear" w:color="auto" w:fill="auto"/>
          </w:tcPr>
          <w:p w14:paraId="648CCB57" w14:textId="77777777" w:rsidR="00F3392C" w:rsidRDefault="00F3392C" w:rsidP="00174A9C">
            <w:pPr>
              <w:pStyle w:val="Text1"/>
              <w:numPr>
                <w:ilvl w:val="0"/>
                <w:numId w:val="18"/>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EU or </w:t>
            </w:r>
            <w:r w:rsidRPr="00F76ABA">
              <w:rPr>
                <w:noProof/>
              </w:rPr>
              <w:t>national legislation or regulations;</w:t>
            </w:r>
          </w:p>
        </w:tc>
        <w:tc>
          <w:tcPr>
            <w:tcW w:w="812" w:type="dxa"/>
            <w:shd w:val="clear" w:color="auto" w:fill="auto"/>
          </w:tcPr>
          <w:p w14:paraId="0861B3AF" w14:textId="77777777" w:rsidR="00F3392C" w:rsidRPr="000D6C9B" w:rsidRDefault="00F3392C" w:rsidP="00174A9C">
            <w:pPr>
              <w:spacing w:before="240"/>
              <w:jc w:val="both"/>
              <w:rPr>
                <w:noProof/>
              </w:rPr>
            </w:pPr>
            <w:r w:rsidRPr="000D6C9B">
              <w:rPr>
                <w:noProof/>
              </w:rPr>
              <w:fldChar w:fldCharType="begin">
                <w:ffData>
                  <w:name w:val=""/>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2736E35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7FC6DCA0" w14:textId="77777777" w:rsidTr="00174A9C">
        <w:tc>
          <w:tcPr>
            <w:tcW w:w="8238" w:type="dxa"/>
            <w:shd w:val="clear" w:color="auto" w:fill="auto"/>
          </w:tcPr>
          <w:p w14:paraId="79848676" w14:textId="77777777" w:rsidR="00F3392C" w:rsidRDefault="00F3392C" w:rsidP="00174A9C">
            <w:pPr>
              <w:pStyle w:val="Text1"/>
              <w:numPr>
                <w:ilvl w:val="0"/>
                <w:numId w:val="18"/>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6C274AC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bookmarkStart w:id="3" w:name="Check1"/>
            <w:r w:rsidRPr="000D6C9B">
              <w:rPr>
                <w:noProof/>
              </w:rPr>
              <w:instrText xml:space="preserve"> FORMCHECKBOX </w:instrText>
            </w:r>
            <w:r w:rsidR="00174A9C">
              <w:rPr>
                <w:noProof/>
              </w:rPr>
            </w:r>
            <w:r w:rsidR="00174A9C">
              <w:rPr>
                <w:noProof/>
              </w:rPr>
              <w:fldChar w:fldCharType="separate"/>
            </w:r>
            <w:r w:rsidRPr="000D6C9B">
              <w:rPr>
                <w:noProof/>
              </w:rPr>
              <w:fldChar w:fldCharType="end"/>
            </w:r>
            <w:bookmarkEnd w:id="3"/>
          </w:p>
        </w:tc>
        <w:tc>
          <w:tcPr>
            <w:tcW w:w="705" w:type="dxa"/>
            <w:shd w:val="clear" w:color="auto" w:fill="auto"/>
          </w:tcPr>
          <w:p w14:paraId="3A6CECD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42DD78CF" w14:textId="77777777" w:rsidTr="00174A9C">
        <w:tc>
          <w:tcPr>
            <w:tcW w:w="8238" w:type="dxa"/>
            <w:shd w:val="clear" w:color="auto" w:fill="auto"/>
          </w:tcPr>
          <w:p w14:paraId="0B0AF53E" w14:textId="77777777" w:rsidR="00F3392C" w:rsidRDefault="00F3392C" w:rsidP="00174A9C">
            <w:pPr>
              <w:pStyle w:val="Text1"/>
              <w:numPr>
                <w:ilvl w:val="0"/>
                <w:numId w:val="18"/>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E6EFC9A" w14:textId="77777777" w:rsidR="00F3392C" w:rsidRPr="000D6C9B" w:rsidRDefault="00F3392C" w:rsidP="00174A9C">
            <w:pPr>
              <w:spacing w:before="240"/>
              <w:jc w:val="both"/>
              <w:rPr>
                <w:noProof/>
              </w:rPr>
            </w:pPr>
          </w:p>
        </w:tc>
      </w:tr>
      <w:tr w:rsidR="00F3392C" w:rsidRPr="000D6C9B" w14:paraId="7299AAFF" w14:textId="77777777" w:rsidTr="00174A9C">
        <w:tc>
          <w:tcPr>
            <w:tcW w:w="8238" w:type="dxa"/>
            <w:shd w:val="clear" w:color="auto" w:fill="auto"/>
          </w:tcPr>
          <w:p w14:paraId="4570875F" w14:textId="77777777" w:rsidR="00F3392C" w:rsidRDefault="00F3392C" w:rsidP="00174A9C">
            <w:pPr>
              <w:pStyle w:val="Text1"/>
              <w:spacing w:before="40" w:after="40"/>
              <w:ind w:left="709"/>
              <w:rPr>
                <w:noProof/>
              </w:rPr>
            </w:pPr>
            <w:bookmarkStart w:id="4" w:name="_DV_C368"/>
            <w:r w:rsidRPr="00583379">
              <w:rPr>
                <w:color w:val="000000"/>
              </w:rPr>
              <w:t>(i) fraudulently or negligently misrepresenting information required for the verification of the absence of grounds for exclusion or the fulfilment of 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0906301E"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4D7091E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3985B25B" w14:textId="77777777" w:rsidTr="00174A9C">
        <w:tc>
          <w:tcPr>
            <w:tcW w:w="8238" w:type="dxa"/>
            <w:shd w:val="clear" w:color="auto" w:fill="auto"/>
          </w:tcPr>
          <w:p w14:paraId="0C41EA4E" w14:textId="77777777" w:rsidR="00F3392C" w:rsidRDefault="00F3392C" w:rsidP="00174A9C">
            <w:pPr>
              <w:pStyle w:val="Text1"/>
              <w:spacing w:before="40" w:after="40"/>
              <w:ind w:left="709"/>
              <w:rPr>
                <w:noProof/>
              </w:rPr>
            </w:pPr>
            <w:bookmarkStart w:id="5" w:name="_DV_C369"/>
            <w:r w:rsidRPr="00583379">
              <w:rPr>
                <w:color w:val="000000"/>
              </w:rPr>
              <w:lastRenderedPageBreak/>
              <w:t>(ii) entering into agreement with other persons with the aim of distorting competition;</w:t>
            </w:r>
            <w:bookmarkEnd w:id="5"/>
          </w:p>
        </w:tc>
        <w:tc>
          <w:tcPr>
            <w:tcW w:w="812" w:type="dxa"/>
            <w:shd w:val="clear" w:color="auto" w:fill="auto"/>
          </w:tcPr>
          <w:p w14:paraId="57C67AF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746749C3"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2E23F552" w14:textId="77777777" w:rsidTr="00174A9C">
        <w:tc>
          <w:tcPr>
            <w:tcW w:w="8238" w:type="dxa"/>
            <w:shd w:val="clear" w:color="auto" w:fill="auto"/>
          </w:tcPr>
          <w:p w14:paraId="591811EB" w14:textId="77777777" w:rsidR="00F3392C" w:rsidRDefault="00F3392C" w:rsidP="00174A9C">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0B743B7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0519141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4CC735CE" w14:textId="77777777" w:rsidTr="00174A9C">
        <w:tc>
          <w:tcPr>
            <w:tcW w:w="8238" w:type="dxa"/>
            <w:shd w:val="clear" w:color="auto" w:fill="auto"/>
          </w:tcPr>
          <w:p w14:paraId="34870B27" w14:textId="77777777" w:rsidR="00F3392C" w:rsidRDefault="00F3392C" w:rsidP="00174A9C">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3BC3B22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5D95897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460233C2" w14:textId="77777777" w:rsidTr="00174A9C">
        <w:tc>
          <w:tcPr>
            <w:tcW w:w="8238" w:type="dxa"/>
            <w:shd w:val="clear" w:color="auto" w:fill="auto"/>
          </w:tcPr>
          <w:p w14:paraId="1167F3AF" w14:textId="77777777" w:rsidR="00F3392C" w:rsidRPr="00583379" w:rsidRDefault="00F3392C" w:rsidP="00174A9C">
            <w:pPr>
              <w:pStyle w:val="Text1"/>
              <w:spacing w:before="40" w:after="40"/>
              <w:ind w:left="709"/>
              <w:rPr>
                <w:color w:val="000000"/>
              </w:rPr>
            </w:pPr>
            <w:bookmarkStart w:id="8"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8"/>
            <w:r w:rsidRPr="00583379">
              <w:rPr>
                <w:b/>
                <w:i/>
                <w:color w:val="000000"/>
                <w:lang w:eastAsia="en-GB"/>
              </w:rPr>
              <w:t xml:space="preserve">; </w:t>
            </w:r>
          </w:p>
        </w:tc>
        <w:tc>
          <w:tcPr>
            <w:tcW w:w="812" w:type="dxa"/>
            <w:shd w:val="clear" w:color="auto" w:fill="auto"/>
          </w:tcPr>
          <w:p w14:paraId="5BFC3DD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76DE3773"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763BEDC8" w14:textId="77777777" w:rsidTr="00174A9C">
        <w:tc>
          <w:tcPr>
            <w:tcW w:w="8238" w:type="dxa"/>
            <w:shd w:val="clear" w:color="auto" w:fill="auto"/>
          </w:tcPr>
          <w:p w14:paraId="5D88726A" w14:textId="77777777" w:rsidR="00F3392C" w:rsidRPr="00583379" w:rsidRDefault="00F3392C" w:rsidP="00174A9C">
            <w:pPr>
              <w:pStyle w:val="Text1"/>
              <w:numPr>
                <w:ilvl w:val="0"/>
                <w:numId w:val="18"/>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569A3DA6" w14:textId="77777777" w:rsidR="00F3392C" w:rsidRPr="000D6C9B" w:rsidRDefault="00F3392C" w:rsidP="00174A9C">
            <w:pPr>
              <w:spacing w:before="240"/>
              <w:jc w:val="both"/>
              <w:rPr>
                <w:noProof/>
              </w:rPr>
            </w:pPr>
          </w:p>
        </w:tc>
      </w:tr>
      <w:tr w:rsidR="00F3392C" w:rsidRPr="000D6C9B" w14:paraId="5BF6F92C" w14:textId="77777777" w:rsidTr="00174A9C">
        <w:tc>
          <w:tcPr>
            <w:tcW w:w="8238" w:type="dxa"/>
            <w:shd w:val="clear" w:color="auto" w:fill="auto"/>
          </w:tcPr>
          <w:p w14:paraId="741E01BF" w14:textId="77777777" w:rsidR="00F3392C" w:rsidRDefault="00F3392C" w:rsidP="00174A9C">
            <w:pPr>
              <w:pStyle w:val="Text1"/>
              <w:spacing w:before="40" w:after="40"/>
              <w:ind w:left="709"/>
              <w:rPr>
                <w:noProof/>
              </w:rPr>
            </w:pPr>
            <w:r w:rsidRPr="00583379">
              <w:rPr>
                <w:color w:val="000000"/>
              </w:rPr>
              <w:t xml:space="preserve">(i) fraud, within the meaning of </w:t>
            </w:r>
            <w:r>
              <w:rPr>
                <w:color w:val="000000"/>
              </w:rPr>
              <w:t xml:space="preserve">Article 3 of Directive (EU) 2017/1371 and </w:t>
            </w:r>
            <w:r w:rsidRPr="00583379">
              <w:rPr>
                <w:color w:val="000000"/>
              </w:rPr>
              <w:t>Article 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3E35F266"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36A1103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102690E5" w14:textId="77777777" w:rsidTr="00174A9C">
        <w:tc>
          <w:tcPr>
            <w:tcW w:w="8238" w:type="dxa"/>
            <w:shd w:val="clear" w:color="auto" w:fill="auto"/>
          </w:tcPr>
          <w:p w14:paraId="2CC1F0DE" w14:textId="77777777" w:rsidR="00F3392C" w:rsidRDefault="00F3392C" w:rsidP="00174A9C">
            <w:pPr>
              <w:pStyle w:val="Text1"/>
              <w:spacing w:before="40" w:after="40"/>
              <w:ind w:left="709"/>
              <w:rPr>
                <w:noProof/>
              </w:rPr>
            </w:pPr>
            <w:bookmarkStart w:id="10" w:name="_DV_C379"/>
            <w:r w:rsidRPr="00583379">
              <w:rPr>
                <w:color w:val="000000"/>
              </w:rPr>
              <w:t xml:space="preserve">(ii) corruption, as defined in </w:t>
            </w:r>
            <w:r>
              <w:rPr>
                <w:color w:val="000000"/>
              </w:rPr>
              <w:t xml:space="preserve">Article 4(2) of Directive (EU) 2017/1371 and </w:t>
            </w:r>
            <w:r w:rsidRPr="00583379">
              <w:rPr>
                <w:color w:val="000000"/>
              </w:rPr>
              <w:t>Article 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drawn up by the Council Act of 26 May 1997, and</w:t>
            </w:r>
            <w:r>
              <w:rPr>
                <w:color w:val="000000"/>
              </w:rPr>
              <w:t xml:space="preserve"> conduct referred to</w:t>
            </w:r>
            <w:r w:rsidRPr="00583379">
              <w:rPr>
                <w:color w:val="000000"/>
              </w:rPr>
              <w:t xml:space="preserve"> in Article 2(1) of Council Framework Decision 2003/568/JHA</w:t>
            </w:r>
            <w:bookmarkStart w:id="12" w:name="_DV_C383"/>
            <w:bookmarkEnd w:id="11"/>
            <w:r w:rsidRPr="00583379">
              <w:rPr>
                <w:color w:val="000000"/>
              </w:rPr>
              <w:t>, as well as corruption as defined in the</w:t>
            </w:r>
            <w:r>
              <w:rPr>
                <w:color w:val="000000"/>
              </w:rPr>
              <w:t xml:space="preserve"> applicable law. </w:t>
            </w:r>
            <w:r w:rsidRPr="00583379">
              <w:rPr>
                <w:color w:val="000000"/>
              </w:rPr>
              <w:t xml:space="preserve"> </w:t>
            </w:r>
            <w:bookmarkEnd w:id="12"/>
          </w:p>
        </w:tc>
        <w:tc>
          <w:tcPr>
            <w:tcW w:w="812" w:type="dxa"/>
            <w:shd w:val="clear" w:color="auto" w:fill="auto"/>
          </w:tcPr>
          <w:p w14:paraId="27422CFF"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30C4FCE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5AC7BD69" w14:textId="77777777" w:rsidTr="00174A9C">
        <w:tc>
          <w:tcPr>
            <w:tcW w:w="8238" w:type="dxa"/>
            <w:shd w:val="clear" w:color="auto" w:fill="auto"/>
          </w:tcPr>
          <w:p w14:paraId="32916168" w14:textId="77777777" w:rsidR="00F3392C" w:rsidRDefault="00F3392C" w:rsidP="00174A9C">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0E529FD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12C9978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69E5B96F" w14:textId="77777777" w:rsidTr="00174A9C">
        <w:tc>
          <w:tcPr>
            <w:tcW w:w="8238" w:type="dxa"/>
            <w:shd w:val="clear" w:color="auto" w:fill="auto"/>
          </w:tcPr>
          <w:p w14:paraId="3BBA4008" w14:textId="77777777" w:rsidR="00F3392C" w:rsidRDefault="00F3392C" w:rsidP="00174A9C">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Pr>
                <w:bCs/>
                <w:iCs/>
              </w:rPr>
              <w:t xml:space="preserve"> </w:t>
            </w:r>
            <w:bookmarkStart w:id="20" w:name="_DV_C392"/>
            <w:r>
              <w:rPr>
                <w:bCs/>
                <w:iCs/>
              </w:rPr>
              <w:t>within the meaning of</w:t>
            </w:r>
            <w:r w:rsidRPr="00583379">
              <w:rPr>
                <w:color w:val="000000"/>
              </w:rPr>
              <w:t xml:space="preserve"> Article 1</w:t>
            </w:r>
            <w:r>
              <w:rPr>
                <w:color w:val="000000"/>
              </w:rPr>
              <w:t xml:space="preserve">(3), (4) and (5) </w:t>
            </w:r>
            <w:r w:rsidRPr="00583379">
              <w:rPr>
                <w:color w:val="000000"/>
              </w:rPr>
              <w:t xml:space="preserve">of Directive </w:t>
            </w:r>
            <w:r>
              <w:rPr>
                <w:color w:val="000000"/>
              </w:rPr>
              <w:t xml:space="preserve">(EU) </w:t>
            </w:r>
            <w:r w:rsidRPr="00583379">
              <w:rPr>
                <w:color w:val="000000"/>
              </w:rPr>
              <w:t>20</w:t>
            </w:r>
            <w:r>
              <w:rPr>
                <w:color w:val="000000"/>
              </w:rPr>
              <w:t>1</w:t>
            </w:r>
            <w:r w:rsidRPr="00583379">
              <w:rPr>
                <w:color w:val="000000"/>
              </w:rPr>
              <w:t>5/</w:t>
            </w:r>
            <w:r>
              <w:rPr>
                <w:color w:val="000000"/>
              </w:rPr>
              <w:t xml:space="preserve">849 </w:t>
            </w:r>
            <w:r w:rsidRPr="00583379">
              <w:rPr>
                <w:color w:val="000000"/>
              </w:rPr>
              <w:t>of the European Parliament and of the Council</w:t>
            </w:r>
            <w:bookmarkStart w:id="21" w:name="_DV_C394"/>
            <w:bookmarkEnd w:id="20"/>
            <w:r w:rsidRPr="00583379">
              <w:rPr>
                <w:color w:val="000000"/>
              </w:rPr>
              <w:t>;</w:t>
            </w:r>
            <w:bookmarkEnd w:id="21"/>
          </w:p>
        </w:tc>
        <w:tc>
          <w:tcPr>
            <w:tcW w:w="812" w:type="dxa"/>
            <w:shd w:val="clear" w:color="auto" w:fill="auto"/>
          </w:tcPr>
          <w:p w14:paraId="7337596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2D6DD73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3523685F" w14:textId="77777777" w:rsidTr="00174A9C">
        <w:tc>
          <w:tcPr>
            <w:tcW w:w="8238" w:type="dxa"/>
            <w:shd w:val="clear" w:color="auto" w:fill="auto"/>
          </w:tcPr>
          <w:p w14:paraId="2D07C578" w14:textId="77777777" w:rsidR="00F3392C" w:rsidRDefault="00F3392C" w:rsidP="00174A9C">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583379">
              <w:rPr>
                <w:bCs/>
                <w:iCs/>
              </w:rPr>
              <w:t>terrorist-related offences</w:t>
            </w:r>
            <w:bookmarkStart w:id="24" w:name="_DV_C397"/>
            <w:r w:rsidRPr="00583379">
              <w:rPr>
                <w:color w:val="000000"/>
              </w:rPr>
              <w:t xml:space="preserve"> or offences linked to terrorist activities, as defined in Articles 1 and 3 of Council Framework Decision 2002/475/JHA</w:t>
            </w:r>
            <w:bookmarkStart w:id="25" w:name="_DV_C399"/>
            <w:bookmarkEnd w:id="24"/>
            <w:r w:rsidRPr="00583379">
              <w:rPr>
                <w:color w:val="000000"/>
              </w:rPr>
              <w:t>, respectively, or inciting, aiding, abetting or attempting to commit such offences, as referred to in Article 4 of that Decision;</w:t>
            </w:r>
            <w:bookmarkEnd w:id="25"/>
          </w:p>
        </w:tc>
        <w:tc>
          <w:tcPr>
            <w:tcW w:w="812" w:type="dxa"/>
            <w:shd w:val="clear" w:color="auto" w:fill="auto"/>
          </w:tcPr>
          <w:p w14:paraId="1E2F66E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1B8AC13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2FD5BA03" w14:textId="77777777" w:rsidTr="00174A9C">
        <w:tc>
          <w:tcPr>
            <w:tcW w:w="8238" w:type="dxa"/>
            <w:shd w:val="clear" w:color="auto" w:fill="auto"/>
          </w:tcPr>
          <w:p w14:paraId="2A67D4FD" w14:textId="77777777" w:rsidR="00F3392C" w:rsidRPr="00583379" w:rsidRDefault="00F3392C" w:rsidP="00174A9C">
            <w:pPr>
              <w:pStyle w:val="Text1"/>
              <w:spacing w:before="40" w:after="40"/>
              <w:ind w:left="709"/>
              <w:rPr>
                <w:color w:val="000000"/>
              </w:rPr>
            </w:pPr>
            <w:bookmarkStart w:id="26" w:name="_DV_C400"/>
            <w:r w:rsidRPr="00583379">
              <w:rPr>
                <w:color w:val="000000"/>
              </w:rPr>
              <w:t xml:space="preserve">(vi) </w:t>
            </w:r>
            <w:bookmarkStart w:id="27" w:name="_DV_M254"/>
            <w:bookmarkEnd w:id="26"/>
            <w:bookmarkEnd w:id="27"/>
            <w:r w:rsidRPr="00583379">
              <w:rPr>
                <w:bCs/>
                <w:iCs/>
              </w:rPr>
              <w:t xml:space="preserve">child labour or other </w:t>
            </w:r>
            <w:r>
              <w:rPr>
                <w:bCs/>
                <w:iCs/>
              </w:rPr>
              <w:t xml:space="preserve">offences concerning </w:t>
            </w:r>
            <w:r w:rsidRPr="00583379">
              <w:rPr>
                <w:bCs/>
                <w:iCs/>
              </w:rPr>
              <w:t>trafficking in human beings</w:t>
            </w:r>
            <w:r w:rsidRPr="0073257E">
              <w:t xml:space="preserve"> </w:t>
            </w:r>
            <w:bookmarkStart w:id="28"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9" w:name="_DV_C404"/>
            <w:bookmarkEnd w:id="28"/>
            <w:r w:rsidRPr="00583379">
              <w:rPr>
                <w:color w:val="000000"/>
              </w:rPr>
              <w:t>;</w:t>
            </w:r>
            <w:bookmarkEnd w:id="29"/>
          </w:p>
        </w:tc>
        <w:tc>
          <w:tcPr>
            <w:tcW w:w="812" w:type="dxa"/>
            <w:shd w:val="clear" w:color="auto" w:fill="auto"/>
          </w:tcPr>
          <w:p w14:paraId="6C62A48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1F4EDF3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526BC166" w14:textId="77777777" w:rsidTr="00174A9C">
        <w:tc>
          <w:tcPr>
            <w:tcW w:w="8238" w:type="dxa"/>
            <w:shd w:val="clear" w:color="auto" w:fill="auto"/>
          </w:tcPr>
          <w:p w14:paraId="354DE30D" w14:textId="77777777" w:rsidR="00F3392C" w:rsidRPr="00583379" w:rsidRDefault="00F3392C" w:rsidP="00174A9C">
            <w:pPr>
              <w:pStyle w:val="Text1"/>
              <w:numPr>
                <w:ilvl w:val="0"/>
                <w:numId w:val="18"/>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an contracting authority, OLAF or the Court of Auditors; </w:t>
            </w:r>
          </w:p>
        </w:tc>
        <w:tc>
          <w:tcPr>
            <w:tcW w:w="812" w:type="dxa"/>
            <w:shd w:val="clear" w:color="auto" w:fill="auto"/>
          </w:tcPr>
          <w:p w14:paraId="080C3B06"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58410BB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767D0FB2" w14:textId="77777777" w:rsidTr="00174A9C">
        <w:tc>
          <w:tcPr>
            <w:tcW w:w="8238" w:type="dxa"/>
            <w:shd w:val="clear" w:color="auto" w:fill="auto"/>
          </w:tcPr>
          <w:p w14:paraId="0AE7564D" w14:textId="77777777" w:rsidR="00F3392C" w:rsidRDefault="00F3392C" w:rsidP="00174A9C">
            <w:pPr>
              <w:pStyle w:val="Text1"/>
              <w:numPr>
                <w:ilvl w:val="0"/>
                <w:numId w:val="18"/>
              </w:numPr>
              <w:spacing w:before="40" w:after="40"/>
              <w:rPr>
                <w:noProof/>
              </w:rPr>
            </w:pPr>
            <w:bookmarkStart w:id="30"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30"/>
            <w:r w:rsidRPr="00583379">
              <w:rPr>
                <w:color w:val="000000"/>
              </w:rPr>
              <w:t>;</w:t>
            </w:r>
          </w:p>
        </w:tc>
        <w:tc>
          <w:tcPr>
            <w:tcW w:w="812" w:type="dxa"/>
            <w:shd w:val="clear" w:color="auto" w:fill="auto"/>
          </w:tcPr>
          <w:p w14:paraId="67E67F3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10AA75F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42FBE1FB" w14:textId="77777777" w:rsidTr="00174A9C">
        <w:tc>
          <w:tcPr>
            <w:tcW w:w="8238" w:type="dxa"/>
            <w:shd w:val="clear" w:color="auto" w:fill="auto"/>
          </w:tcPr>
          <w:p w14:paraId="36D026FC" w14:textId="77777777" w:rsidR="00F3392C" w:rsidRPr="00064086" w:rsidRDefault="00F3392C" w:rsidP="00174A9C">
            <w:pPr>
              <w:pStyle w:val="Text1"/>
              <w:numPr>
                <w:ilvl w:val="0"/>
                <w:numId w:val="18"/>
              </w:numPr>
              <w:spacing w:before="40" w:after="40"/>
            </w:pPr>
            <w:r w:rsidRPr="00064086">
              <w:t>it has been established by a final judgment or final administrative decision that the person or entity has created an entity under a different jurisdiction with the intent to circumvent fiscal, social or any other legal obligations of mandatory application in the jurisdiction of its registered office, central administration or principal place of business</w:t>
            </w:r>
          </w:p>
        </w:tc>
        <w:tc>
          <w:tcPr>
            <w:tcW w:w="812" w:type="dxa"/>
            <w:shd w:val="clear" w:color="auto" w:fill="auto"/>
          </w:tcPr>
          <w:p w14:paraId="6A746D2F"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0F8D838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60D2F89E" w14:textId="77777777" w:rsidTr="00174A9C">
        <w:tc>
          <w:tcPr>
            <w:tcW w:w="8238" w:type="dxa"/>
            <w:shd w:val="clear" w:color="auto" w:fill="auto"/>
          </w:tcPr>
          <w:p w14:paraId="54193166" w14:textId="77777777" w:rsidR="00F3392C" w:rsidRPr="00064086" w:rsidRDefault="00F3392C" w:rsidP="00174A9C">
            <w:pPr>
              <w:pStyle w:val="Text1"/>
              <w:numPr>
                <w:ilvl w:val="0"/>
                <w:numId w:val="18"/>
              </w:numPr>
              <w:spacing w:before="40" w:after="40"/>
            </w:pPr>
            <w:r w:rsidRPr="00064086">
              <w:t>it has been established by a final judgment or final administrative decision that an entity has been created with the intent provided for in point (g).</w:t>
            </w:r>
          </w:p>
        </w:tc>
        <w:tc>
          <w:tcPr>
            <w:tcW w:w="812" w:type="dxa"/>
            <w:shd w:val="clear" w:color="auto" w:fill="auto"/>
          </w:tcPr>
          <w:p w14:paraId="6589006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53E0596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47750D84" w14:textId="77777777" w:rsidTr="00174A9C">
        <w:tc>
          <w:tcPr>
            <w:tcW w:w="8238" w:type="dxa"/>
            <w:shd w:val="clear" w:color="auto" w:fill="auto"/>
          </w:tcPr>
          <w:p w14:paraId="1898BFAF" w14:textId="77777777" w:rsidR="00F3392C" w:rsidRPr="000D6C9B" w:rsidRDefault="00F3392C" w:rsidP="00174A9C">
            <w:pPr>
              <w:numPr>
                <w:ilvl w:val="0"/>
                <w:numId w:val="18"/>
              </w:numPr>
              <w:spacing w:before="40" w:after="40"/>
              <w:jc w:val="both"/>
              <w:rPr>
                <w:color w:val="000000"/>
                <w:lang w:eastAsia="zh-CN"/>
              </w:rPr>
            </w:pPr>
            <w:r w:rsidRPr="000D6C9B">
              <w:rPr>
                <w:color w:val="000000"/>
                <w:lang w:eastAsia="zh-CN"/>
              </w:rPr>
              <w:lastRenderedPageBreak/>
              <w:t>for the situations under points (c) to (h) the person is subject to:</w:t>
            </w:r>
          </w:p>
          <w:p w14:paraId="36FE60D6"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facts established in the context of audits or investigations carried out by the European Public Prosecutor’s Office after its establishment, the Court of Auditors, the European Anti-Fraud Office or the internal auditor, or any other check, audit or control performed under the responsibility of an authorising officer of an EU institution, of a European office or of an EU agency or body;</w:t>
            </w:r>
          </w:p>
          <w:p w14:paraId="57D5B76D"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non-final administrative decisions which may include disciplinary measures taken by the competent supervisory body responsible for the verification of the application of standards of professional ethics;</w:t>
            </w:r>
          </w:p>
          <w:p w14:paraId="3CEAA797"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 xml:space="preserve">facts referred to in decisions of </w:t>
            </w:r>
            <w:r w:rsidRPr="000D6C9B">
              <w:t>entities and persons being entrusted with EU budget implementation tasks</w:t>
            </w:r>
            <w:r w:rsidRPr="000D6C9B">
              <w:rPr>
                <w:color w:val="000000"/>
                <w:lang w:eastAsia="zh-CN"/>
              </w:rPr>
              <w:t>;</w:t>
            </w:r>
          </w:p>
          <w:p w14:paraId="112C2147"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information transmitted by Member States implementing Union Funds;</w:t>
            </w:r>
          </w:p>
          <w:p w14:paraId="650556F7"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lang w:eastAsia="zh-CN"/>
              </w:rPr>
              <w:t>decisions of the Commission relating to the infringement of Union competition law or of a national competent authority relating to the infringement of Union or national competition law; or</w:t>
            </w:r>
          </w:p>
          <w:p w14:paraId="18E62816" w14:textId="77777777" w:rsidR="00F3392C" w:rsidRPr="000D6C9B" w:rsidRDefault="00F3392C" w:rsidP="00174A9C">
            <w:pPr>
              <w:numPr>
                <w:ilvl w:val="0"/>
                <w:numId w:val="21"/>
              </w:numPr>
              <w:spacing w:before="40" w:after="40"/>
              <w:ind w:left="709" w:firstLine="0"/>
              <w:jc w:val="both"/>
              <w:rPr>
                <w:color w:val="000000"/>
                <w:lang w:eastAsia="zh-CN"/>
              </w:rPr>
            </w:pPr>
            <w:r w:rsidRPr="000D6C9B">
              <w:rPr>
                <w:color w:val="000000"/>
              </w:rPr>
              <w:t>decisions of exclusion by an authorising officer of an EU institution, of a European office or of an EU agency or body.</w:t>
            </w:r>
          </w:p>
          <w:p w14:paraId="509C8C1D" w14:textId="77777777" w:rsidR="00F3392C" w:rsidRPr="000D6C9B" w:rsidRDefault="00F3392C" w:rsidP="00174A9C">
            <w:pPr>
              <w:spacing w:before="40" w:after="40"/>
              <w:ind w:left="709"/>
              <w:jc w:val="both"/>
              <w:rPr>
                <w:color w:val="000000"/>
                <w:lang w:eastAsia="zh-CN"/>
              </w:rPr>
            </w:pPr>
          </w:p>
        </w:tc>
        <w:tc>
          <w:tcPr>
            <w:tcW w:w="812" w:type="dxa"/>
            <w:shd w:val="clear" w:color="auto" w:fill="auto"/>
          </w:tcPr>
          <w:p w14:paraId="20B8104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705" w:type="dxa"/>
            <w:shd w:val="clear" w:color="auto" w:fill="auto"/>
          </w:tcPr>
          <w:p w14:paraId="5054275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bl>
    <w:p w14:paraId="7094588B" w14:textId="77777777" w:rsidR="00F3392C" w:rsidRDefault="00F3392C" w:rsidP="00F3392C">
      <w:pPr>
        <w:pStyle w:val="Title"/>
        <w:jc w:val="both"/>
      </w:pPr>
      <w:bookmarkStart w:id="31" w:name="_DV_C376"/>
    </w:p>
    <w:p w14:paraId="0615B34D" w14:textId="77777777" w:rsidR="00F3392C" w:rsidRPr="007518A1" w:rsidRDefault="00F3392C" w:rsidP="00F3392C">
      <w:pPr>
        <w:pStyle w:val="Title"/>
        <w:jc w:val="both"/>
        <w:rPr>
          <w:b w:val="0"/>
          <w:smallCaps/>
          <w:sz w:val="24"/>
          <w:szCs w:val="24"/>
          <w:lang w:val="en-GB"/>
        </w:rPr>
      </w:pPr>
      <w:r w:rsidRPr="007518A1">
        <w:rPr>
          <w:sz w:val="24"/>
          <w:szCs w:val="24"/>
          <w:lang w:val="en-GB"/>
        </w:rPr>
        <w:t>II – Situations of exclusion concerning natural or legal persons with power of representation, decision-making or control over the legal person and Beneficial owners.</w:t>
      </w:r>
    </w:p>
    <w:p w14:paraId="098C4C8B" w14:textId="77777777" w:rsidR="00F3392C" w:rsidRPr="0024225B" w:rsidRDefault="00F3392C" w:rsidP="00F3392C">
      <w:pPr>
        <w:autoSpaceDE w:val="0"/>
        <w:autoSpaceDN w:val="0"/>
        <w:adjustRightInd w:val="0"/>
        <w:spacing w:after="240"/>
        <w:jc w:val="center"/>
        <w:rPr>
          <w:i/>
          <w:noProof/>
        </w:rPr>
      </w:pPr>
      <w:r w:rsidRPr="00DA3C31">
        <w:rPr>
          <w:b/>
          <w:i/>
          <w:noProof/>
          <w:u w:val="single"/>
        </w:rPr>
        <w:t>No</w:t>
      </w:r>
      <w:r w:rsidRPr="008C1022">
        <w:rPr>
          <w:b/>
          <w:i/>
          <w:noProof/>
          <w:u w:val="single"/>
        </w:rPr>
        <w:t>t applicable to natural persons</w:t>
      </w:r>
      <w:r w:rsidRPr="0080269E">
        <w:rPr>
          <w:b/>
          <w:i/>
          <w:noProof/>
          <w:u w:val="single"/>
        </w:rPr>
        <w:t>,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7ACA015D" w14:textId="77777777" w:rsidTr="00174A9C">
        <w:tc>
          <w:tcPr>
            <w:tcW w:w="7747" w:type="dxa"/>
            <w:shd w:val="clear" w:color="auto" w:fill="auto"/>
            <w:vAlign w:val="center"/>
          </w:tcPr>
          <w:p w14:paraId="6661337B" w14:textId="77777777" w:rsidR="00F3392C" w:rsidRPr="000D6C9B" w:rsidRDefault="00F3392C" w:rsidP="00174A9C">
            <w:pPr>
              <w:numPr>
                <w:ilvl w:val="0"/>
                <w:numId w:val="19"/>
              </w:numPr>
              <w:spacing w:before="40" w:after="40"/>
              <w:jc w:val="both"/>
              <w:rPr>
                <w:noProof/>
              </w:rPr>
            </w:pPr>
            <w:r w:rsidRPr="000D6C9B">
              <w:rPr>
                <w:noProof/>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0D6C9B">
              <w:t>(this covers e.g. company directors, members of management or supervisory bodies, and cases where one natural or legal person holds a majority of shares) or a beneficial owner of the person (as referred to in point 6 of article 3 of Directive (EU) N°2015/849)</w:t>
            </w:r>
            <w:r w:rsidRPr="000D6C9B">
              <w:rPr>
                <w:noProof/>
              </w:rPr>
              <w:t xml:space="preserve"> is in one of the following situations: </w:t>
            </w:r>
          </w:p>
        </w:tc>
        <w:tc>
          <w:tcPr>
            <w:tcW w:w="670" w:type="dxa"/>
            <w:shd w:val="clear" w:color="auto" w:fill="auto"/>
          </w:tcPr>
          <w:p w14:paraId="3A00DE5C" w14:textId="77777777" w:rsidR="00F3392C" w:rsidRPr="000D6C9B" w:rsidRDefault="00F3392C" w:rsidP="00174A9C">
            <w:pPr>
              <w:spacing w:before="240"/>
              <w:jc w:val="both"/>
              <w:rPr>
                <w:noProof/>
              </w:rPr>
            </w:pPr>
            <w:r w:rsidRPr="000D6C9B">
              <w:rPr>
                <w:noProof/>
              </w:rPr>
              <w:t>YES</w:t>
            </w:r>
          </w:p>
        </w:tc>
        <w:tc>
          <w:tcPr>
            <w:tcW w:w="614" w:type="dxa"/>
            <w:shd w:val="clear" w:color="auto" w:fill="auto"/>
          </w:tcPr>
          <w:p w14:paraId="4E5F3FBF" w14:textId="77777777" w:rsidR="00F3392C" w:rsidRPr="000D6C9B" w:rsidRDefault="00F3392C" w:rsidP="00174A9C">
            <w:pPr>
              <w:spacing w:before="240"/>
              <w:jc w:val="both"/>
              <w:rPr>
                <w:noProof/>
              </w:rPr>
            </w:pPr>
            <w:r w:rsidRPr="000D6C9B">
              <w:rPr>
                <w:noProof/>
              </w:rPr>
              <w:t>NO</w:t>
            </w:r>
          </w:p>
        </w:tc>
        <w:tc>
          <w:tcPr>
            <w:tcW w:w="630" w:type="dxa"/>
          </w:tcPr>
          <w:p w14:paraId="371D5170" w14:textId="77777777" w:rsidR="00F3392C" w:rsidRPr="000D6C9B" w:rsidRDefault="00F3392C" w:rsidP="00174A9C">
            <w:pPr>
              <w:spacing w:before="240"/>
              <w:jc w:val="both"/>
              <w:rPr>
                <w:noProof/>
              </w:rPr>
            </w:pPr>
            <w:r w:rsidRPr="000D6C9B">
              <w:rPr>
                <w:noProof/>
              </w:rPr>
              <w:t>N/A</w:t>
            </w:r>
          </w:p>
        </w:tc>
      </w:tr>
      <w:tr w:rsidR="00F3392C" w:rsidRPr="000D6C9B" w14:paraId="526263DF" w14:textId="77777777" w:rsidTr="00174A9C">
        <w:tc>
          <w:tcPr>
            <w:tcW w:w="7747" w:type="dxa"/>
            <w:shd w:val="clear" w:color="auto" w:fill="auto"/>
            <w:vAlign w:val="center"/>
          </w:tcPr>
          <w:p w14:paraId="32A33829" w14:textId="77777777" w:rsidR="00F3392C" w:rsidRDefault="00F3392C" w:rsidP="00174A9C">
            <w:pPr>
              <w:pStyle w:val="Text1"/>
              <w:spacing w:before="40" w:after="40"/>
              <w:ind w:left="360"/>
              <w:rPr>
                <w:noProof/>
              </w:rPr>
            </w:pPr>
            <w:r>
              <w:rPr>
                <w:noProof/>
              </w:rPr>
              <w:t>Situation (c) above (grave professional misconduct)</w:t>
            </w:r>
          </w:p>
        </w:tc>
        <w:tc>
          <w:tcPr>
            <w:tcW w:w="670" w:type="dxa"/>
            <w:shd w:val="clear" w:color="auto" w:fill="auto"/>
            <w:vAlign w:val="center"/>
          </w:tcPr>
          <w:p w14:paraId="3AAE3B9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shd w:val="clear" w:color="auto" w:fill="auto"/>
            <w:vAlign w:val="center"/>
          </w:tcPr>
          <w:p w14:paraId="4931AAC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1171B61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66DCFDD8" w14:textId="77777777" w:rsidTr="00174A9C">
        <w:tc>
          <w:tcPr>
            <w:tcW w:w="7747" w:type="dxa"/>
            <w:shd w:val="clear" w:color="auto" w:fill="auto"/>
            <w:vAlign w:val="center"/>
          </w:tcPr>
          <w:p w14:paraId="239E369C" w14:textId="77777777" w:rsidR="00F3392C" w:rsidRDefault="00F3392C" w:rsidP="00174A9C">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7A1B4E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shd w:val="clear" w:color="auto" w:fill="auto"/>
            <w:vAlign w:val="center"/>
          </w:tcPr>
          <w:p w14:paraId="61A688B1"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4CD6C8A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37AF14EB" w14:textId="77777777" w:rsidTr="00174A9C">
        <w:tc>
          <w:tcPr>
            <w:tcW w:w="7747" w:type="dxa"/>
            <w:shd w:val="clear" w:color="auto" w:fill="auto"/>
            <w:vAlign w:val="center"/>
          </w:tcPr>
          <w:p w14:paraId="47032A60" w14:textId="77777777" w:rsidR="00F3392C" w:rsidRDefault="00F3392C" w:rsidP="00174A9C">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5F7D75B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shd w:val="clear" w:color="auto" w:fill="auto"/>
            <w:vAlign w:val="center"/>
          </w:tcPr>
          <w:p w14:paraId="6B1A13AB"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627182A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725B7FAE" w14:textId="77777777" w:rsidTr="00174A9C">
        <w:tc>
          <w:tcPr>
            <w:tcW w:w="7747" w:type="dxa"/>
            <w:shd w:val="clear" w:color="auto" w:fill="auto"/>
            <w:vAlign w:val="center"/>
          </w:tcPr>
          <w:p w14:paraId="52C24EB1" w14:textId="77777777" w:rsidR="00F3392C" w:rsidRDefault="00F3392C" w:rsidP="00174A9C">
            <w:pPr>
              <w:pStyle w:val="Text1"/>
              <w:spacing w:before="40" w:after="40"/>
              <w:ind w:left="360"/>
              <w:rPr>
                <w:noProof/>
              </w:rPr>
            </w:pPr>
            <w:r>
              <w:rPr>
                <w:noProof/>
              </w:rPr>
              <w:t>Situation (f) above (irregularity)</w:t>
            </w:r>
          </w:p>
        </w:tc>
        <w:tc>
          <w:tcPr>
            <w:tcW w:w="670" w:type="dxa"/>
            <w:shd w:val="clear" w:color="auto" w:fill="auto"/>
            <w:vAlign w:val="center"/>
          </w:tcPr>
          <w:p w14:paraId="0351B58B"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shd w:val="clear" w:color="auto" w:fill="auto"/>
            <w:vAlign w:val="center"/>
          </w:tcPr>
          <w:p w14:paraId="70AE55C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6B1DD40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3E48E688" w14:textId="77777777" w:rsidTr="00174A9C">
        <w:tc>
          <w:tcPr>
            <w:tcW w:w="7747" w:type="dxa"/>
            <w:shd w:val="clear" w:color="auto" w:fill="auto"/>
            <w:vAlign w:val="center"/>
          </w:tcPr>
          <w:p w14:paraId="3B3E3B82" w14:textId="77777777" w:rsidR="00F3392C" w:rsidRPr="00622B88" w:rsidRDefault="00F3392C" w:rsidP="00174A9C">
            <w:pPr>
              <w:pStyle w:val="Text1"/>
              <w:spacing w:before="40" w:after="40"/>
              <w:ind w:left="360"/>
              <w:rPr>
                <w:noProof/>
                <w:color w:val="FF0000"/>
              </w:rPr>
            </w:pPr>
            <w:r w:rsidRPr="00DA3C31">
              <w:rPr>
                <w:noProof/>
              </w:rPr>
              <w:t>Situation (g) above</w:t>
            </w:r>
            <w:r w:rsidRPr="00622B88">
              <w:rPr>
                <w:noProof/>
                <w:color w:val="FF0000"/>
              </w:rPr>
              <w:t xml:space="preserve"> </w:t>
            </w:r>
            <w:r w:rsidRPr="003F754E">
              <w:rPr>
                <w:noProof/>
              </w:rPr>
              <w:t>(creation of an entity with the intent to circumvent legal obligations)</w:t>
            </w:r>
          </w:p>
        </w:tc>
        <w:tc>
          <w:tcPr>
            <w:tcW w:w="670" w:type="dxa"/>
            <w:shd w:val="clear" w:color="auto" w:fill="auto"/>
            <w:vAlign w:val="center"/>
          </w:tcPr>
          <w:p w14:paraId="5D7DC97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shd w:val="clear" w:color="auto" w:fill="auto"/>
            <w:vAlign w:val="center"/>
          </w:tcPr>
          <w:p w14:paraId="3DA6888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vAlign w:val="center"/>
          </w:tcPr>
          <w:p w14:paraId="38D0D35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6A9B0C8F" w14:textId="77777777" w:rsidTr="00174A9C">
        <w:tc>
          <w:tcPr>
            <w:tcW w:w="7747" w:type="dxa"/>
            <w:shd w:val="clear" w:color="auto" w:fill="auto"/>
            <w:vAlign w:val="center"/>
          </w:tcPr>
          <w:p w14:paraId="0DC0CA26" w14:textId="77777777" w:rsidR="00F3392C" w:rsidRPr="00622B88" w:rsidRDefault="00F3392C" w:rsidP="00174A9C">
            <w:pPr>
              <w:pStyle w:val="Text1"/>
              <w:spacing w:before="40" w:after="40"/>
              <w:ind w:left="360"/>
              <w:rPr>
                <w:noProof/>
                <w:color w:val="FF0000"/>
              </w:rPr>
            </w:pPr>
            <w:r w:rsidRPr="00DA3C31">
              <w:rPr>
                <w:noProof/>
              </w:rPr>
              <w:t>Situation (h) above</w:t>
            </w:r>
            <w:r w:rsidRPr="00622B88">
              <w:rPr>
                <w:noProof/>
                <w:color w:val="FF0000"/>
              </w:rPr>
              <w:t xml:space="preserve"> </w:t>
            </w:r>
            <w:r>
              <w:rPr>
                <w:noProof/>
              </w:rPr>
              <w:t>(</w:t>
            </w:r>
            <w:r w:rsidRPr="003F754E">
              <w:rPr>
                <w:noProof/>
              </w:rPr>
              <w:t xml:space="preserve">person created with the intent </w:t>
            </w:r>
            <w:r>
              <w:rPr>
                <w:noProof/>
              </w:rPr>
              <w:t>to circumvent legal obligations)</w:t>
            </w:r>
          </w:p>
        </w:tc>
        <w:tc>
          <w:tcPr>
            <w:tcW w:w="670" w:type="dxa"/>
            <w:shd w:val="clear" w:color="auto" w:fill="auto"/>
            <w:vAlign w:val="center"/>
          </w:tcPr>
          <w:p w14:paraId="3817C60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shd w:val="clear" w:color="auto" w:fill="auto"/>
            <w:vAlign w:val="center"/>
          </w:tcPr>
          <w:p w14:paraId="0314090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vAlign w:val="center"/>
          </w:tcPr>
          <w:p w14:paraId="32AB244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bl>
    <w:p w14:paraId="593DC235" w14:textId="77777777" w:rsidR="00F3392C" w:rsidRPr="007518A1" w:rsidRDefault="00F3392C" w:rsidP="00F3392C">
      <w:pPr>
        <w:pStyle w:val="Title"/>
        <w:rPr>
          <w:sz w:val="24"/>
          <w:szCs w:val="24"/>
          <w:lang w:val="en-GB"/>
        </w:rPr>
      </w:pPr>
      <w:r w:rsidRPr="007518A1">
        <w:rPr>
          <w:sz w:val="24"/>
          <w:szCs w:val="24"/>
          <w:lang w:val="en-GB"/>
        </w:rPr>
        <w:t>III – Situations of exclusion concerning natural or legal persons assuming unlimited liability for the debts of the [legal] person</w:t>
      </w:r>
    </w:p>
    <w:p w14:paraId="3150598D" w14:textId="77777777" w:rsidR="00F3392C" w:rsidRPr="0080269E" w:rsidRDefault="00F3392C" w:rsidP="00F3392C">
      <w:pPr>
        <w:autoSpaceDE w:val="0"/>
        <w:autoSpaceDN w:val="0"/>
        <w:adjustRightInd w:val="0"/>
        <w:spacing w:after="240"/>
        <w:jc w:val="center"/>
        <w:rPr>
          <w:noProof/>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17569956" w14:textId="77777777" w:rsidTr="00174A9C">
        <w:tc>
          <w:tcPr>
            <w:tcW w:w="7747" w:type="dxa"/>
            <w:shd w:val="clear" w:color="auto" w:fill="auto"/>
          </w:tcPr>
          <w:p w14:paraId="72883815" w14:textId="77777777" w:rsidR="00F3392C" w:rsidRPr="000D6C9B" w:rsidRDefault="00F3392C" w:rsidP="00174A9C">
            <w:pPr>
              <w:numPr>
                <w:ilvl w:val="0"/>
                <w:numId w:val="19"/>
              </w:numPr>
              <w:spacing w:before="40" w:after="40"/>
              <w:jc w:val="both"/>
              <w:rPr>
                <w:noProof/>
              </w:rPr>
            </w:pPr>
            <w:r w:rsidRPr="000D6C9B">
              <w:rPr>
                <w:noProof/>
              </w:rPr>
              <w:t xml:space="preserve"> declares that a natural or legal person that assumes unlimited liability for the debts of the above-mentioned legal person is in one of the following situations [</w:t>
            </w:r>
            <w:r w:rsidRPr="000D6C9B">
              <w:rPr>
                <w:b/>
                <w:i/>
                <w:noProof/>
                <w:u w:val="single"/>
              </w:rPr>
              <w:t>If yes, please indicate in annex to this declaration which situation and the name(s) of the concerned person(s) with a brief explanation]</w:t>
            </w:r>
            <w:r w:rsidRPr="000D6C9B">
              <w:rPr>
                <w:noProof/>
              </w:rPr>
              <w:t xml:space="preserve">: </w:t>
            </w:r>
          </w:p>
        </w:tc>
        <w:tc>
          <w:tcPr>
            <w:tcW w:w="670" w:type="dxa"/>
            <w:shd w:val="clear" w:color="auto" w:fill="auto"/>
          </w:tcPr>
          <w:p w14:paraId="6EDC70DE" w14:textId="77777777" w:rsidR="00F3392C" w:rsidRPr="000D6C9B" w:rsidRDefault="00F3392C" w:rsidP="00174A9C">
            <w:pPr>
              <w:spacing w:before="240"/>
              <w:jc w:val="both"/>
              <w:rPr>
                <w:noProof/>
              </w:rPr>
            </w:pPr>
            <w:r w:rsidRPr="000D6C9B">
              <w:rPr>
                <w:noProof/>
              </w:rPr>
              <w:t>YES</w:t>
            </w:r>
          </w:p>
        </w:tc>
        <w:tc>
          <w:tcPr>
            <w:tcW w:w="614" w:type="dxa"/>
          </w:tcPr>
          <w:p w14:paraId="19E2DC94" w14:textId="77777777" w:rsidR="00F3392C" w:rsidRPr="000D6C9B" w:rsidRDefault="00F3392C" w:rsidP="00174A9C">
            <w:pPr>
              <w:spacing w:before="240"/>
              <w:jc w:val="both"/>
              <w:rPr>
                <w:noProof/>
              </w:rPr>
            </w:pPr>
            <w:r w:rsidRPr="000D6C9B">
              <w:rPr>
                <w:noProof/>
              </w:rPr>
              <w:t>NO</w:t>
            </w:r>
          </w:p>
        </w:tc>
        <w:tc>
          <w:tcPr>
            <w:tcW w:w="630" w:type="dxa"/>
            <w:shd w:val="clear" w:color="auto" w:fill="auto"/>
          </w:tcPr>
          <w:p w14:paraId="2F34CAD8" w14:textId="77777777" w:rsidR="00F3392C" w:rsidRPr="000D6C9B" w:rsidRDefault="00F3392C" w:rsidP="00174A9C">
            <w:pPr>
              <w:spacing w:before="240"/>
              <w:jc w:val="both"/>
              <w:rPr>
                <w:noProof/>
              </w:rPr>
            </w:pPr>
            <w:r w:rsidRPr="000D6C9B">
              <w:rPr>
                <w:noProof/>
              </w:rPr>
              <w:t>N/A</w:t>
            </w:r>
          </w:p>
        </w:tc>
      </w:tr>
      <w:tr w:rsidR="00F3392C" w:rsidRPr="000D6C9B" w14:paraId="555B6E5B" w14:textId="77777777" w:rsidTr="00174A9C">
        <w:tc>
          <w:tcPr>
            <w:tcW w:w="7747" w:type="dxa"/>
            <w:shd w:val="clear" w:color="auto" w:fill="auto"/>
            <w:vAlign w:val="center"/>
          </w:tcPr>
          <w:p w14:paraId="70453C0D" w14:textId="77777777" w:rsidR="00F3392C" w:rsidRDefault="00F3392C" w:rsidP="00174A9C">
            <w:pPr>
              <w:pStyle w:val="Text1"/>
              <w:spacing w:before="40" w:after="40"/>
              <w:ind w:left="360"/>
              <w:rPr>
                <w:noProof/>
              </w:rPr>
            </w:pPr>
            <w:r>
              <w:rPr>
                <w:noProof/>
              </w:rPr>
              <w:t>Situation (a) above (bankruptcy)</w:t>
            </w:r>
          </w:p>
        </w:tc>
        <w:tc>
          <w:tcPr>
            <w:tcW w:w="670" w:type="dxa"/>
            <w:shd w:val="clear" w:color="auto" w:fill="auto"/>
            <w:vAlign w:val="center"/>
          </w:tcPr>
          <w:p w14:paraId="2B1DA753"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tcPr>
          <w:p w14:paraId="2BA8E48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shd w:val="clear" w:color="auto" w:fill="auto"/>
            <w:vAlign w:val="center"/>
          </w:tcPr>
          <w:p w14:paraId="09532267"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3DF3CCE7" w14:textId="77777777" w:rsidTr="00174A9C">
        <w:tc>
          <w:tcPr>
            <w:tcW w:w="7747" w:type="dxa"/>
            <w:shd w:val="clear" w:color="auto" w:fill="auto"/>
            <w:vAlign w:val="center"/>
          </w:tcPr>
          <w:p w14:paraId="2FA587F4" w14:textId="77777777" w:rsidR="00F3392C" w:rsidRDefault="00F3392C" w:rsidP="00174A9C">
            <w:pPr>
              <w:pStyle w:val="Text1"/>
              <w:spacing w:before="40" w:after="40"/>
              <w:ind w:left="360"/>
              <w:rPr>
                <w:noProof/>
              </w:rPr>
            </w:pPr>
            <w:r>
              <w:rPr>
                <w:noProof/>
              </w:rPr>
              <w:lastRenderedPageBreak/>
              <w:t>Situation (b) above (breach in payment of taxes or social security contributions)</w:t>
            </w:r>
          </w:p>
        </w:tc>
        <w:tc>
          <w:tcPr>
            <w:tcW w:w="670" w:type="dxa"/>
            <w:shd w:val="clear" w:color="auto" w:fill="auto"/>
            <w:vAlign w:val="center"/>
          </w:tcPr>
          <w:p w14:paraId="7C5D6EE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tcPr>
          <w:p w14:paraId="2773CCB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shd w:val="clear" w:color="auto" w:fill="auto"/>
            <w:vAlign w:val="center"/>
          </w:tcPr>
          <w:p w14:paraId="2082333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bl>
    <w:p w14:paraId="4D08806D" w14:textId="77777777" w:rsidR="00F3392C" w:rsidRPr="002021E2" w:rsidRDefault="00F3392C" w:rsidP="00F3392C">
      <w:pPr>
        <w:pStyle w:val="Title"/>
        <w:jc w:val="both"/>
        <w:rPr>
          <w:i/>
          <w:noProof/>
          <w:lang w:val="en-GB"/>
        </w:rPr>
      </w:pPr>
      <w:r w:rsidRPr="002021E2">
        <w:rPr>
          <w:lang w:val="en-GB"/>
        </w:rPr>
        <w:t xml:space="preserve">IV – </w:t>
      </w:r>
      <w:r w:rsidRPr="002021E2">
        <w:rPr>
          <w:noProof/>
          <w:lang w:val="en-GB"/>
        </w:rPr>
        <w:t>Grounds for rejection from this procedure</w:t>
      </w:r>
      <w:r w:rsidRPr="002021E2" w:rsidDel="008C1022">
        <w:rPr>
          <w:lang w:val="en-GB"/>
        </w:rPr>
        <w:t xml:space="preserve"> </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F3392C" w:rsidRPr="000D6C9B" w14:paraId="339BC9BF" w14:textId="77777777" w:rsidTr="00174A9C">
        <w:tc>
          <w:tcPr>
            <w:tcW w:w="7747" w:type="dxa"/>
            <w:shd w:val="clear" w:color="auto" w:fill="auto"/>
            <w:vAlign w:val="center"/>
          </w:tcPr>
          <w:p w14:paraId="5A33AC83" w14:textId="77777777" w:rsidR="00F3392C" w:rsidRPr="000D6C9B" w:rsidRDefault="00F3392C" w:rsidP="00174A9C">
            <w:pPr>
              <w:numPr>
                <w:ilvl w:val="0"/>
                <w:numId w:val="19"/>
              </w:numPr>
              <w:spacing w:before="40" w:after="40"/>
              <w:jc w:val="both"/>
              <w:rPr>
                <w:noProof/>
              </w:rPr>
            </w:pPr>
            <w:r w:rsidRPr="000D6C9B">
              <w:rPr>
                <w:noProof/>
              </w:rPr>
              <w:t xml:space="preserve"> declares that the [above-mentioned] [[</w:t>
            </w:r>
            <w:r w:rsidRPr="000D6C9B">
              <w:rPr>
                <w:noProof/>
                <w:highlight w:val="cyan"/>
              </w:rPr>
              <w:t>the</w:t>
            </w:r>
            <w:r w:rsidRPr="000D6C9B">
              <w:rPr>
                <w:noProof/>
              </w:rPr>
              <w:t>] [</w:t>
            </w:r>
            <w:r w:rsidRPr="000D6C9B">
              <w:rPr>
                <w:noProof/>
                <w:highlight w:val="cyan"/>
              </w:rPr>
              <w:t>each</w:t>
            </w:r>
            <w:r w:rsidRPr="000D6C9B">
              <w:rPr>
                <w:noProof/>
              </w:rPr>
              <w:t xml:space="preserve">] ] person: </w:t>
            </w:r>
          </w:p>
        </w:tc>
        <w:tc>
          <w:tcPr>
            <w:tcW w:w="670" w:type="dxa"/>
            <w:shd w:val="clear" w:color="auto" w:fill="auto"/>
          </w:tcPr>
          <w:p w14:paraId="0B6E1268" w14:textId="77777777" w:rsidR="00F3392C" w:rsidRPr="000D6C9B" w:rsidRDefault="00F3392C" w:rsidP="00174A9C">
            <w:pPr>
              <w:spacing w:before="240"/>
              <w:jc w:val="both"/>
              <w:rPr>
                <w:noProof/>
              </w:rPr>
            </w:pPr>
            <w:r w:rsidRPr="000D6C9B">
              <w:rPr>
                <w:noProof/>
              </w:rPr>
              <w:t>YES</w:t>
            </w:r>
          </w:p>
        </w:tc>
        <w:tc>
          <w:tcPr>
            <w:tcW w:w="614" w:type="dxa"/>
            <w:shd w:val="clear" w:color="auto" w:fill="auto"/>
          </w:tcPr>
          <w:p w14:paraId="18C4DA14" w14:textId="77777777" w:rsidR="00F3392C" w:rsidRPr="000D6C9B" w:rsidRDefault="00F3392C" w:rsidP="00174A9C">
            <w:pPr>
              <w:spacing w:before="240"/>
              <w:jc w:val="both"/>
              <w:rPr>
                <w:noProof/>
              </w:rPr>
            </w:pPr>
            <w:r w:rsidRPr="000D6C9B">
              <w:rPr>
                <w:noProof/>
              </w:rPr>
              <w:t>NO</w:t>
            </w:r>
          </w:p>
        </w:tc>
        <w:tc>
          <w:tcPr>
            <w:tcW w:w="630" w:type="dxa"/>
          </w:tcPr>
          <w:p w14:paraId="52EEF0E1" w14:textId="77777777" w:rsidR="00F3392C" w:rsidRPr="000D6C9B" w:rsidRDefault="00F3392C" w:rsidP="00174A9C">
            <w:pPr>
              <w:spacing w:before="240"/>
              <w:jc w:val="both"/>
              <w:rPr>
                <w:noProof/>
              </w:rPr>
            </w:pPr>
            <w:r w:rsidRPr="000D6C9B">
              <w:rPr>
                <w:noProof/>
              </w:rPr>
              <w:t>N/A</w:t>
            </w:r>
          </w:p>
        </w:tc>
      </w:tr>
      <w:tr w:rsidR="00F3392C" w:rsidRPr="000D6C9B" w14:paraId="5D662BC1" w14:textId="77777777" w:rsidTr="00174A9C">
        <w:tc>
          <w:tcPr>
            <w:tcW w:w="7747" w:type="dxa"/>
            <w:shd w:val="clear" w:color="auto" w:fill="auto"/>
            <w:vAlign w:val="center"/>
          </w:tcPr>
          <w:p w14:paraId="7A976E56" w14:textId="77777777" w:rsidR="00F3392C" w:rsidRDefault="00F3392C" w:rsidP="00174A9C">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vAlign w:val="center"/>
          </w:tcPr>
          <w:p w14:paraId="1E70E429"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14" w:type="dxa"/>
            <w:shd w:val="clear" w:color="auto" w:fill="auto"/>
            <w:vAlign w:val="center"/>
          </w:tcPr>
          <w:p w14:paraId="6BEDC9BD"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1C61577E"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bl>
    <w:p w14:paraId="33A960AF" w14:textId="77777777" w:rsidR="00F3392C" w:rsidRPr="0015490D" w:rsidRDefault="00F3392C" w:rsidP="00F3392C">
      <w:pPr>
        <w:rPr>
          <w:b/>
        </w:rPr>
      </w:pPr>
    </w:p>
    <w:p w14:paraId="03EEDDB0" w14:textId="77777777" w:rsidR="00F3392C" w:rsidRPr="002021E2" w:rsidRDefault="00F3392C" w:rsidP="00F3392C">
      <w:pPr>
        <w:pStyle w:val="Title"/>
        <w:rPr>
          <w:noProof/>
          <w:lang w:val="en-GB"/>
        </w:rPr>
      </w:pPr>
      <w:r w:rsidRPr="002021E2">
        <w:rPr>
          <w:noProof/>
          <w:lang w:val="en-GB"/>
        </w:rPr>
        <w:t>[V] [VI] – Remedial measures</w:t>
      </w:r>
    </w:p>
    <w:bookmarkEnd w:id="31"/>
    <w:p w14:paraId="7DBB60AE" w14:textId="77777777" w:rsidR="00F3392C" w:rsidRDefault="00F3392C" w:rsidP="00F3392C">
      <w:pPr>
        <w:jc w:val="both"/>
        <w:rPr>
          <w:color w:val="000000"/>
        </w:rPr>
      </w:pPr>
      <w:r w:rsidRPr="008C1022">
        <w:rPr>
          <w:noProof/>
        </w:rPr>
        <w:t xml:space="preserve"> </w:t>
      </w: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w:t>
      </w:r>
      <w:r w:rsidRPr="00DA3C31">
        <w:rPr>
          <w:bCs/>
          <w:iCs/>
          <w:color w:val="000000"/>
        </w:rPr>
        <w:t>or of any taxes or social security contributions.</w:t>
      </w:r>
      <w:r>
        <w:rPr>
          <w:bCs/>
          <w:iCs/>
          <w:color w:val="000000"/>
        </w:rPr>
        <w:t xml:space="preserve">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1878F8D0" w14:textId="77777777" w:rsidR="00F3392C" w:rsidRPr="002021E2" w:rsidRDefault="00F3392C" w:rsidP="00F3392C">
      <w:pPr>
        <w:pStyle w:val="Title"/>
        <w:keepNext/>
        <w:rPr>
          <w:noProof/>
          <w:lang w:val="en-GB"/>
        </w:rPr>
      </w:pPr>
      <w:r w:rsidRPr="002021E2">
        <w:rPr>
          <w:noProof/>
          <w:lang w:val="en-GB"/>
        </w:rPr>
        <w:t>VI – Evidence upon request</w:t>
      </w:r>
    </w:p>
    <w:p w14:paraId="73EDF1F1" w14:textId="77777777" w:rsidR="00F3392C" w:rsidRPr="00F76ABA" w:rsidRDefault="00F3392C" w:rsidP="00F3392C">
      <w:pPr>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the </w:t>
      </w:r>
      <w:r>
        <w:rPr>
          <w:noProof/>
        </w:rPr>
        <w:t xml:space="preserve">person must provide information on the natural or legal persons that are members of the administrative, management or supervisory body or that have powers of representation, decision or control, including legal and natural persons within the ownership and control structure and beneficial owners. It must also provide the following </w:t>
      </w:r>
      <w:r w:rsidRPr="00F76ABA">
        <w:rPr>
          <w:noProof/>
        </w:rPr>
        <w:t xml:space="preserve">evidence </w:t>
      </w:r>
      <w:r>
        <w:rPr>
          <w:noProof/>
        </w:rPr>
        <w:t>concerning the person itself and the natural or legal persons on whose capacity the person intends to rely, or the subcontractor, and concerning the natural or legal persons which assume unlimited liability for the debts of the person:</w:t>
      </w:r>
    </w:p>
    <w:p w14:paraId="0A67951A" w14:textId="77777777" w:rsidR="00F3392C" w:rsidRPr="00583379" w:rsidRDefault="00F3392C" w:rsidP="00F3392C">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(c), (d) (f),</w:t>
      </w:r>
      <w:r>
        <w:rPr>
          <w:rFonts w:ascii="Arial Narrow" w:hAnsi="Arial Narrow"/>
          <w:noProof/>
        </w:rPr>
        <w:t xml:space="preserve"> (g) and (h)</w:t>
      </w:r>
      <w:r w:rsidRPr="00583379">
        <w:rPr>
          <w:rFonts w:ascii="Arial Narrow" w:hAnsi="Arial Narrow"/>
          <w:noProof/>
        </w:rPr>
        <w:t xml:space="preserve"> production of a recent extract from the judicial record is required or, failing that, a</w:t>
      </w:r>
      <w:r>
        <w:rPr>
          <w:rFonts w:ascii="Arial Narrow" w:hAnsi="Arial Narrow"/>
          <w:noProof/>
        </w:rPr>
        <w:t>n</w:t>
      </w:r>
      <w:r w:rsidRPr="00583379">
        <w:rPr>
          <w:rFonts w:ascii="Arial Narrow" w:hAnsi="Arial Narrow"/>
          <w:noProof/>
        </w:rPr>
        <w:t xml:space="preserve"> equivalent document recently issued by a judicial or administrative authority in the country of establishment of the person showing that those requirements are satisfied. </w:t>
      </w:r>
    </w:p>
    <w:p w14:paraId="42CFC54F" w14:textId="77777777" w:rsidR="00F3392C" w:rsidRPr="00583379" w:rsidRDefault="00F3392C" w:rsidP="00F3392C">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rPr>
      </w:pPr>
      <w:r w:rsidRPr="00583379">
        <w:rPr>
          <w:rFonts w:ascii="Arial Narrow" w:hAnsi="Arial Narrow"/>
          <w:noProof/>
        </w:rPr>
        <w:t xml:space="preserve">For the situation described in point ( (b), production of recent certificates issued by the competent authorities of the State concerned are required. These documents must provide evidence covering all taxes and social security contributions for which the </w:t>
      </w:r>
      <w:r>
        <w:rPr>
          <w:rFonts w:ascii="Arial Narrow" w:hAnsi="Arial Narrow"/>
          <w:noProof/>
        </w:rPr>
        <w:t>person</w:t>
      </w:r>
      <w:r w:rsidRPr="00583379">
        <w:rPr>
          <w:rFonts w:ascii="Arial Narrow" w:hAnsi="Arial Narrow"/>
          <w:noProof/>
        </w:rPr>
        <w:t xml:space="preserve"> is liable, including for example, VAT, income tax (natural persons only), company tax (legal persons only) and social security contributions. Where any document described above is not issued in the country concerned, it may be replaced by a sworn stateme</w:t>
      </w:r>
      <w:r>
        <w:rPr>
          <w:rFonts w:ascii="Arial Narrow" w:hAnsi="Arial Narrow"/>
          <w:noProof/>
        </w:rPr>
        <w:t>n</w:t>
      </w:r>
      <w:r w:rsidRPr="00583379">
        <w:rPr>
          <w:rFonts w:ascii="Arial Narrow" w:hAnsi="Arial Narrow"/>
          <w:noProof/>
        </w:rPr>
        <w:t xml:space="preserve">t made before </w:t>
      </w:r>
      <w:r>
        <w:rPr>
          <w:rFonts w:ascii="Arial Narrow" w:hAnsi="Arial Narrow"/>
          <w:noProof/>
        </w:rPr>
        <w:t>a</w:t>
      </w:r>
      <w:r w:rsidRPr="00583379">
        <w:rPr>
          <w:rFonts w:ascii="Arial Narrow" w:hAnsi="Arial Narrow"/>
          <w:noProof/>
        </w:rPr>
        <w:t xml:space="preserve"> judicial authority or notary or, failing that, a solemn statement made before an administrative authority or a qualified professional body in its country of establishment.</w:t>
      </w:r>
    </w:p>
    <w:p w14:paraId="37D150C0" w14:textId="77777777" w:rsidR="00F3392C" w:rsidRDefault="00F3392C" w:rsidP="00F3392C">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w:t>
      </w:r>
      <w:r>
        <w:rPr>
          <w:rStyle w:val="FootnoteReference"/>
        </w:rPr>
        <w:footnoteReference w:id="18"/>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413A28C" w14:textId="77777777" w:rsidR="00F3392C" w:rsidRPr="00166911" w:rsidRDefault="00F3392C" w:rsidP="00F3392C">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y) if any of the declarations or information provided as a condition for participating in this procedure prove to be false.</w:t>
      </w:r>
    </w:p>
    <w:p w14:paraId="304FDC08" w14:textId="77777777" w:rsidR="00F3392C" w:rsidRDefault="00F3392C" w:rsidP="00F3392C">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p>
    <w:p w14:paraId="02B8EC76" w14:textId="77777777" w:rsidR="00F3392C" w:rsidRDefault="00F3392C" w:rsidP="00F3392C">
      <w:pPr>
        <w:spacing w:before="100" w:beforeAutospacing="1" w:after="100" w:afterAutospacing="1"/>
        <w:jc w:val="both"/>
      </w:pPr>
      <w:r>
        <w:t xml:space="preserve">[FOR PROCUREMENT: 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42A90512" w14:textId="77777777" w:rsidTr="00174A9C">
        <w:tc>
          <w:tcPr>
            <w:tcW w:w="4786" w:type="dxa"/>
            <w:shd w:val="clear" w:color="auto" w:fill="auto"/>
          </w:tcPr>
          <w:p w14:paraId="0B541E46" w14:textId="77777777" w:rsidR="00F3392C" w:rsidRPr="000D6C9B" w:rsidRDefault="00F3392C" w:rsidP="00174A9C">
            <w:pPr>
              <w:spacing w:before="100" w:beforeAutospacing="1" w:after="100" w:afterAutospacing="1"/>
              <w:jc w:val="center"/>
              <w:rPr>
                <w:b/>
              </w:rPr>
            </w:pPr>
            <w:r w:rsidRPr="000D6C9B">
              <w:rPr>
                <w:b/>
              </w:rPr>
              <w:lastRenderedPageBreak/>
              <w:t>Document</w:t>
            </w:r>
          </w:p>
        </w:tc>
        <w:tc>
          <w:tcPr>
            <w:tcW w:w="4678" w:type="dxa"/>
            <w:shd w:val="clear" w:color="auto" w:fill="auto"/>
          </w:tcPr>
          <w:p w14:paraId="351A07C6" w14:textId="77777777" w:rsidR="00F3392C" w:rsidRPr="000D6C9B" w:rsidRDefault="00F3392C" w:rsidP="00174A9C">
            <w:pPr>
              <w:spacing w:before="100" w:beforeAutospacing="1" w:after="100" w:afterAutospacing="1"/>
              <w:jc w:val="center"/>
              <w:rPr>
                <w:b/>
              </w:rPr>
            </w:pPr>
            <w:r w:rsidRPr="000D6C9B">
              <w:rPr>
                <w:b/>
              </w:rPr>
              <w:t>Full reference to previous procedure</w:t>
            </w:r>
          </w:p>
        </w:tc>
      </w:tr>
      <w:tr w:rsidR="00F3392C" w:rsidRPr="000D6C9B" w14:paraId="01D34AF7" w14:textId="77777777" w:rsidTr="00174A9C">
        <w:tc>
          <w:tcPr>
            <w:tcW w:w="4786" w:type="dxa"/>
            <w:shd w:val="clear" w:color="auto" w:fill="auto"/>
          </w:tcPr>
          <w:p w14:paraId="69345F70" w14:textId="77777777" w:rsidR="00F3392C" w:rsidRPr="000D6C9B" w:rsidRDefault="00F3392C" w:rsidP="00174A9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193E3065" w14:textId="77777777" w:rsidR="00F3392C" w:rsidRPr="000D6C9B" w:rsidRDefault="00F3392C" w:rsidP="00174A9C">
            <w:pPr>
              <w:spacing w:before="100" w:beforeAutospacing="1" w:after="100" w:afterAutospacing="1"/>
            </w:pPr>
          </w:p>
        </w:tc>
      </w:tr>
    </w:tbl>
    <w:p w14:paraId="21EFA905" w14:textId="77777777" w:rsidR="00F3392C" w:rsidRPr="00BC61E2" w:rsidRDefault="00F3392C" w:rsidP="00F3392C">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F3392C" w:rsidRPr="000D6C9B" w14:paraId="77F582E0" w14:textId="77777777" w:rsidTr="00174A9C">
        <w:tc>
          <w:tcPr>
            <w:tcW w:w="7344" w:type="dxa"/>
            <w:shd w:val="clear" w:color="auto" w:fill="auto"/>
          </w:tcPr>
          <w:p w14:paraId="0233DCA5" w14:textId="77777777" w:rsidR="00F3392C" w:rsidRPr="000D6C9B" w:rsidRDefault="00F3392C" w:rsidP="00174A9C">
            <w:pPr>
              <w:numPr>
                <w:ilvl w:val="0"/>
                <w:numId w:val="19"/>
              </w:numPr>
              <w:spacing w:before="120"/>
              <w:jc w:val="both"/>
              <w:rPr>
                <w:noProof/>
              </w:rPr>
            </w:pPr>
            <w:r w:rsidRPr="000D6C9B">
              <w:rPr>
                <w:noProof/>
              </w:rPr>
              <w:t xml:space="preserve"> declares that the above-mentioned person complies with the selection criteria applicable to it individually as provided in the tender documents:</w:t>
            </w:r>
          </w:p>
        </w:tc>
        <w:tc>
          <w:tcPr>
            <w:tcW w:w="704" w:type="dxa"/>
            <w:shd w:val="clear" w:color="auto" w:fill="auto"/>
          </w:tcPr>
          <w:p w14:paraId="1AA4566C" w14:textId="77777777" w:rsidR="00F3392C" w:rsidRPr="000D6C9B" w:rsidRDefault="00F3392C" w:rsidP="00174A9C">
            <w:pPr>
              <w:spacing w:before="240"/>
              <w:jc w:val="both"/>
              <w:rPr>
                <w:noProof/>
              </w:rPr>
            </w:pPr>
            <w:r w:rsidRPr="000D6C9B">
              <w:rPr>
                <w:noProof/>
              </w:rPr>
              <w:t>YES</w:t>
            </w:r>
          </w:p>
        </w:tc>
        <w:tc>
          <w:tcPr>
            <w:tcW w:w="608" w:type="dxa"/>
            <w:shd w:val="clear" w:color="auto" w:fill="auto"/>
          </w:tcPr>
          <w:p w14:paraId="2D9434B8" w14:textId="77777777" w:rsidR="00F3392C" w:rsidRPr="000D6C9B" w:rsidRDefault="00F3392C" w:rsidP="00174A9C">
            <w:pPr>
              <w:spacing w:before="240"/>
              <w:jc w:val="both"/>
              <w:rPr>
                <w:noProof/>
              </w:rPr>
            </w:pPr>
            <w:r w:rsidRPr="000D6C9B">
              <w:rPr>
                <w:noProof/>
              </w:rPr>
              <w:t>NO</w:t>
            </w:r>
          </w:p>
        </w:tc>
        <w:tc>
          <w:tcPr>
            <w:tcW w:w="630" w:type="dxa"/>
            <w:shd w:val="clear" w:color="auto" w:fill="auto"/>
          </w:tcPr>
          <w:p w14:paraId="29B74C44" w14:textId="77777777" w:rsidR="00F3392C" w:rsidRPr="000D6C9B" w:rsidRDefault="00F3392C" w:rsidP="00174A9C">
            <w:pPr>
              <w:spacing w:before="240"/>
              <w:jc w:val="both"/>
              <w:rPr>
                <w:noProof/>
              </w:rPr>
            </w:pPr>
            <w:r w:rsidRPr="000D6C9B">
              <w:rPr>
                <w:noProof/>
              </w:rPr>
              <w:t>N/A</w:t>
            </w:r>
          </w:p>
        </w:tc>
      </w:tr>
      <w:tr w:rsidR="00F3392C" w:rsidRPr="000D6C9B" w14:paraId="380370A1" w14:textId="77777777" w:rsidTr="00174A9C">
        <w:tc>
          <w:tcPr>
            <w:tcW w:w="7344" w:type="dxa"/>
            <w:shd w:val="clear" w:color="auto" w:fill="auto"/>
          </w:tcPr>
          <w:p w14:paraId="20AAB1BB" w14:textId="77777777" w:rsidR="00F3392C" w:rsidRDefault="00F3392C" w:rsidP="00174A9C">
            <w:pPr>
              <w:pStyle w:val="Text1"/>
              <w:numPr>
                <w:ilvl w:val="0"/>
                <w:numId w:val="20"/>
              </w:numPr>
              <w:spacing w:before="40" w:after="40"/>
              <w:rPr>
                <w:noProof/>
              </w:rPr>
            </w:pPr>
            <w:r>
              <w:rPr>
                <w:noProof/>
              </w:rPr>
              <w:t xml:space="preserve">It has the legal and regulatory capacity to pursue the professional activity needed for performing the contract as required in </w:t>
            </w:r>
            <w:r w:rsidRPr="00583379">
              <w:rPr>
                <w:noProof/>
              </w:rPr>
              <w:t>section</w:t>
            </w:r>
            <w:r>
              <w:rPr>
                <w:noProof/>
              </w:rPr>
              <w:t xml:space="preserve"> 16</w:t>
            </w:r>
            <w:r w:rsidRPr="00754C9E">
              <w:rPr>
                <w:noProof/>
              </w:rPr>
              <w:t xml:space="preserve"> of the contract notice/Instructions to tenderers/Guidelines for grant applicants</w:t>
            </w:r>
            <w:r>
              <w:rPr>
                <w:noProof/>
              </w:rPr>
              <w:t xml:space="preserve">; </w:t>
            </w:r>
          </w:p>
        </w:tc>
        <w:tc>
          <w:tcPr>
            <w:tcW w:w="704" w:type="dxa"/>
            <w:shd w:val="clear" w:color="auto" w:fill="auto"/>
          </w:tcPr>
          <w:p w14:paraId="4F710B3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08" w:type="dxa"/>
            <w:shd w:val="clear" w:color="auto" w:fill="auto"/>
          </w:tcPr>
          <w:p w14:paraId="3EC7B38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0E3F9352"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26CFAB4E" w14:textId="77777777" w:rsidTr="00174A9C">
        <w:tc>
          <w:tcPr>
            <w:tcW w:w="7344" w:type="dxa"/>
            <w:shd w:val="clear" w:color="auto" w:fill="auto"/>
          </w:tcPr>
          <w:p w14:paraId="7704A108" w14:textId="77777777" w:rsidR="00F3392C" w:rsidRDefault="00F3392C" w:rsidP="00174A9C">
            <w:pPr>
              <w:pStyle w:val="Text1"/>
              <w:numPr>
                <w:ilvl w:val="0"/>
                <w:numId w:val="20"/>
              </w:numPr>
              <w:spacing w:before="40" w:after="40"/>
              <w:rPr>
                <w:noProof/>
              </w:rPr>
            </w:pPr>
            <w:r>
              <w:rPr>
                <w:noProof/>
              </w:rPr>
              <w:t xml:space="preserve">It fulfills the applicable economic and financial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07A2BA3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08" w:type="dxa"/>
            <w:shd w:val="clear" w:color="auto" w:fill="auto"/>
          </w:tcPr>
          <w:p w14:paraId="08CF028A"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08A115D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r w:rsidR="00F3392C" w:rsidRPr="000D6C9B" w14:paraId="0CD16E55" w14:textId="77777777" w:rsidTr="00174A9C">
        <w:tc>
          <w:tcPr>
            <w:tcW w:w="7344" w:type="dxa"/>
            <w:shd w:val="clear" w:color="auto" w:fill="auto"/>
          </w:tcPr>
          <w:p w14:paraId="07EB8CC8" w14:textId="77777777" w:rsidR="00F3392C" w:rsidRDefault="00F3392C" w:rsidP="00174A9C">
            <w:pPr>
              <w:pStyle w:val="Text1"/>
              <w:numPr>
                <w:ilvl w:val="0"/>
                <w:numId w:val="20"/>
              </w:numPr>
              <w:spacing w:before="40" w:after="40"/>
              <w:rPr>
                <w:noProof/>
              </w:rPr>
            </w:pPr>
            <w:r>
              <w:rPr>
                <w:noProof/>
              </w:rPr>
              <w:t xml:space="preserve">It fulfills the applicable technical and professional criteria indicated in </w:t>
            </w:r>
            <w:r w:rsidRPr="00583379">
              <w:rPr>
                <w:noProof/>
              </w:rPr>
              <w:t>section</w:t>
            </w:r>
            <w:r>
              <w:rPr>
                <w:noProof/>
              </w:rPr>
              <w:t xml:space="preserve"> 16</w:t>
            </w:r>
            <w:r w:rsidRPr="00583379">
              <w:rPr>
                <w:noProof/>
              </w:rPr>
              <w:t xml:space="preserve"> </w:t>
            </w:r>
            <w:r w:rsidRPr="00754C9E">
              <w:rPr>
                <w:noProof/>
              </w:rPr>
              <w:t>of the contract notice/Instructions to tenderers/Guidelines for grant applicants</w:t>
            </w:r>
            <w:r>
              <w:rPr>
                <w:noProof/>
              </w:rPr>
              <w:t>.</w:t>
            </w:r>
          </w:p>
        </w:tc>
        <w:tc>
          <w:tcPr>
            <w:tcW w:w="704" w:type="dxa"/>
            <w:shd w:val="clear" w:color="auto" w:fill="auto"/>
          </w:tcPr>
          <w:p w14:paraId="7284860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08" w:type="dxa"/>
            <w:shd w:val="clear" w:color="auto" w:fill="auto"/>
          </w:tcPr>
          <w:p w14:paraId="6116D5A5"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440EF4C8"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bl>
    <w:p w14:paraId="598265E7" w14:textId="77777777" w:rsidR="00F3392C" w:rsidRDefault="00F3392C" w:rsidP="00F3392C"/>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F3392C" w:rsidRPr="000D6C9B" w14:paraId="66FD4393" w14:textId="77777777" w:rsidTr="00174A9C">
        <w:tc>
          <w:tcPr>
            <w:tcW w:w="7344" w:type="dxa"/>
            <w:shd w:val="clear" w:color="auto" w:fill="auto"/>
          </w:tcPr>
          <w:p w14:paraId="7A8C4381" w14:textId="77777777" w:rsidR="00F3392C" w:rsidRPr="000D6C9B" w:rsidRDefault="00F3392C" w:rsidP="00174A9C">
            <w:pPr>
              <w:numPr>
                <w:ilvl w:val="0"/>
                <w:numId w:val="19"/>
              </w:numPr>
              <w:spacing w:before="120"/>
              <w:jc w:val="both"/>
              <w:rPr>
                <w:noProof/>
              </w:rPr>
            </w:pPr>
            <w:r w:rsidRPr="000D6C9B">
              <w:rPr>
                <w:noProof/>
              </w:rPr>
              <w:t xml:space="preserve"> if the above-mentioned person is the </w:t>
            </w:r>
            <w:r w:rsidRPr="000D6C9B">
              <w:rPr>
                <w:b/>
                <w:noProof/>
              </w:rPr>
              <w:t>sole tenderer</w:t>
            </w:r>
            <w:r w:rsidRPr="000D6C9B">
              <w:rPr>
                <w:noProof/>
              </w:rPr>
              <w:t xml:space="preserve"> or the </w:t>
            </w:r>
            <w:r w:rsidRPr="000D6C9B">
              <w:rPr>
                <w:b/>
                <w:noProof/>
              </w:rPr>
              <w:t>leader in case of a consortium</w:t>
            </w:r>
            <w:r w:rsidRPr="000D6C9B">
              <w:rPr>
                <w:noProof/>
              </w:rPr>
              <w:t>, declares that:</w:t>
            </w:r>
          </w:p>
        </w:tc>
        <w:tc>
          <w:tcPr>
            <w:tcW w:w="704" w:type="dxa"/>
            <w:shd w:val="clear" w:color="auto" w:fill="auto"/>
          </w:tcPr>
          <w:p w14:paraId="72069DFA" w14:textId="77777777" w:rsidR="00F3392C" w:rsidRPr="000D6C9B" w:rsidRDefault="00F3392C" w:rsidP="00174A9C">
            <w:pPr>
              <w:spacing w:before="240"/>
              <w:jc w:val="both"/>
              <w:rPr>
                <w:noProof/>
              </w:rPr>
            </w:pPr>
            <w:r w:rsidRPr="000D6C9B">
              <w:rPr>
                <w:noProof/>
              </w:rPr>
              <w:t>YES</w:t>
            </w:r>
          </w:p>
        </w:tc>
        <w:tc>
          <w:tcPr>
            <w:tcW w:w="602" w:type="dxa"/>
            <w:shd w:val="clear" w:color="auto" w:fill="auto"/>
          </w:tcPr>
          <w:p w14:paraId="02E7723D" w14:textId="77777777" w:rsidR="00F3392C" w:rsidRPr="000D6C9B" w:rsidRDefault="00F3392C" w:rsidP="00174A9C">
            <w:pPr>
              <w:spacing w:before="240"/>
              <w:jc w:val="both"/>
              <w:rPr>
                <w:noProof/>
              </w:rPr>
            </w:pPr>
            <w:r w:rsidRPr="000D6C9B">
              <w:rPr>
                <w:noProof/>
              </w:rPr>
              <w:t>NO</w:t>
            </w:r>
          </w:p>
        </w:tc>
        <w:tc>
          <w:tcPr>
            <w:tcW w:w="636" w:type="dxa"/>
            <w:gridSpan w:val="2"/>
            <w:shd w:val="clear" w:color="auto" w:fill="auto"/>
          </w:tcPr>
          <w:p w14:paraId="04164FBA" w14:textId="77777777" w:rsidR="00F3392C" w:rsidRPr="000D6C9B" w:rsidRDefault="00F3392C" w:rsidP="00174A9C">
            <w:pPr>
              <w:spacing w:before="240"/>
              <w:jc w:val="both"/>
              <w:rPr>
                <w:noProof/>
              </w:rPr>
            </w:pPr>
            <w:r w:rsidRPr="000D6C9B">
              <w:rPr>
                <w:noProof/>
              </w:rPr>
              <w:t>N/A</w:t>
            </w:r>
          </w:p>
        </w:tc>
      </w:tr>
      <w:tr w:rsidR="00F3392C" w:rsidRPr="000D6C9B" w14:paraId="29174B3B" w14:textId="77777777" w:rsidTr="00174A9C">
        <w:tc>
          <w:tcPr>
            <w:tcW w:w="7344" w:type="dxa"/>
            <w:shd w:val="clear" w:color="auto" w:fill="auto"/>
          </w:tcPr>
          <w:p w14:paraId="1D16474C" w14:textId="77777777" w:rsidR="00F3392C" w:rsidRDefault="00F3392C" w:rsidP="00174A9C">
            <w:pPr>
              <w:pStyle w:val="Text1"/>
              <w:numPr>
                <w:ilvl w:val="0"/>
                <w:numId w:val="20"/>
              </w:numPr>
              <w:spacing w:before="40" w:after="40"/>
              <w:rPr>
                <w:noProof/>
              </w:rPr>
            </w:pPr>
            <w:r>
              <w:rPr>
                <w:noProof/>
              </w:rPr>
              <w:t xml:space="preserve">the tenderer, including all members of the group in case of </w:t>
            </w:r>
            <w:r w:rsidRPr="00754C9E">
              <w:rPr>
                <w:noProof/>
              </w:rPr>
              <w:t>consortium</w:t>
            </w:r>
            <w:r>
              <w:rPr>
                <w:noProof/>
              </w:rPr>
              <w:t xml:space="preserve"> and including subcontractors if applicable, complies with all the selection criteria for which a consolidated assessment will be made as provided in the tender </w:t>
            </w:r>
            <w:r w:rsidRPr="00754C9E">
              <w:rPr>
                <w:noProof/>
              </w:rPr>
              <w:t>documents</w:t>
            </w:r>
            <w:r>
              <w:rPr>
                <w:noProof/>
              </w:rPr>
              <w:t>.</w:t>
            </w:r>
          </w:p>
        </w:tc>
        <w:tc>
          <w:tcPr>
            <w:tcW w:w="704" w:type="dxa"/>
            <w:shd w:val="clear" w:color="auto" w:fill="auto"/>
          </w:tcPr>
          <w:p w14:paraId="7AB9DE30"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08" w:type="dxa"/>
            <w:gridSpan w:val="2"/>
            <w:shd w:val="clear" w:color="auto" w:fill="auto"/>
          </w:tcPr>
          <w:p w14:paraId="478DBE64"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c>
          <w:tcPr>
            <w:tcW w:w="630" w:type="dxa"/>
          </w:tcPr>
          <w:p w14:paraId="23CDCBFC" w14:textId="77777777" w:rsidR="00F3392C" w:rsidRPr="000D6C9B" w:rsidRDefault="00F3392C" w:rsidP="00174A9C">
            <w:pPr>
              <w:spacing w:before="240"/>
              <w:jc w:val="both"/>
              <w:rPr>
                <w:noProof/>
              </w:rPr>
            </w:pPr>
            <w:r w:rsidRPr="000D6C9B">
              <w:rPr>
                <w:noProof/>
              </w:rPr>
              <w:fldChar w:fldCharType="begin">
                <w:ffData>
                  <w:name w:val="Check1"/>
                  <w:enabled/>
                  <w:calcOnExit w:val="0"/>
                  <w:checkBox>
                    <w:sizeAuto/>
                    <w:default w:val="0"/>
                  </w:checkBox>
                </w:ffData>
              </w:fldChar>
            </w:r>
            <w:r w:rsidRPr="000D6C9B">
              <w:rPr>
                <w:noProof/>
              </w:rPr>
              <w:instrText xml:space="preserve"> FORMCHECKBOX </w:instrText>
            </w:r>
            <w:r w:rsidR="00174A9C">
              <w:rPr>
                <w:noProof/>
              </w:rPr>
            </w:r>
            <w:r w:rsidR="00174A9C">
              <w:rPr>
                <w:noProof/>
              </w:rPr>
              <w:fldChar w:fldCharType="separate"/>
            </w:r>
            <w:r w:rsidRPr="000D6C9B">
              <w:rPr>
                <w:noProof/>
              </w:rPr>
              <w:fldChar w:fldCharType="end"/>
            </w:r>
          </w:p>
        </w:tc>
      </w:tr>
    </w:tbl>
    <w:p w14:paraId="7DADD140" w14:textId="77777777" w:rsidR="00F3392C" w:rsidRPr="002021E2" w:rsidRDefault="00F3392C" w:rsidP="00F3392C">
      <w:pPr>
        <w:pStyle w:val="Title"/>
        <w:rPr>
          <w:i/>
          <w:lang w:val="en-GB"/>
        </w:rPr>
      </w:pPr>
      <w:r w:rsidRPr="002021E2">
        <w:rPr>
          <w:noProof/>
          <w:lang w:val="en-GB"/>
        </w:rPr>
        <w:t>VIII – Evidence for selection</w:t>
      </w:r>
    </w:p>
    <w:p w14:paraId="104174A5" w14:textId="77777777" w:rsidR="00F3392C" w:rsidRDefault="00F3392C" w:rsidP="00F3392C">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Pr="00754C9E">
        <w:rPr>
          <w:noProof/>
        </w:rPr>
        <w:t>documents</w:t>
      </w:r>
      <w:r>
        <w:rPr>
          <w:noProof/>
        </w:rPr>
        <w:t xml:space="preserve"> and which are not available electronically upon request and without delay.</w:t>
      </w:r>
    </w:p>
    <w:p w14:paraId="3A24A31A" w14:textId="77777777" w:rsidR="00F3392C" w:rsidRDefault="00F3392C" w:rsidP="00F3392C">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w:t>
      </w:r>
      <w:r w:rsidRPr="00F4376C">
        <w:t>of the same contracting authority</w:t>
      </w:r>
      <w:r w:rsidRPr="00F4376C">
        <w:rPr>
          <w:rStyle w:val="FootnoteReference"/>
        </w:rPr>
        <w:footnoteReference w:id="19"/>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2A91E906" w14:textId="77777777" w:rsidR="00F3392C" w:rsidRDefault="00F3392C" w:rsidP="00F3392C">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F3392C" w:rsidRPr="000D6C9B" w14:paraId="55D79F23" w14:textId="77777777" w:rsidTr="00174A9C">
        <w:tc>
          <w:tcPr>
            <w:tcW w:w="4786" w:type="dxa"/>
            <w:shd w:val="clear" w:color="auto" w:fill="auto"/>
          </w:tcPr>
          <w:p w14:paraId="3AA55715" w14:textId="77777777" w:rsidR="00F3392C" w:rsidRPr="000D6C9B" w:rsidRDefault="00F3392C" w:rsidP="00174A9C">
            <w:pPr>
              <w:spacing w:before="100" w:beforeAutospacing="1" w:after="100" w:afterAutospacing="1"/>
              <w:jc w:val="center"/>
              <w:rPr>
                <w:b/>
              </w:rPr>
            </w:pPr>
            <w:r w:rsidRPr="000D6C9B">
              <w:rPr>
                <w:b/>
              </w:rPr>
              <w:t>Document</w:t>
            </w:r>
          </w:p>
        </w:tc>
        <w:tc>
          <w:tcPr>
            <w:tcW w:w="4678" w:type="dxa"/>
            <w:shd w:val="clear" w:color="auto" w:fill="auto"/>
          </w:tcPr>
          <w:p w14:paraId="740A9A8A" w14:textId="77777777" w:rsidR="00F3392C" w:rsidRPr="000D6C9B" w:rsidRDefault="00F3392C" w:rsidP="00174A9C">
            <w:pPr>
              <w:spacing w:before="100" w:beforeAutospacing="1" w:after="100" w:afterAutospacing="1"/>
              <w:jc w:val="center"/>
              <w:rPr>
                <w:b/>
              </w:rPr>
            </w:pPr>
            <w:r w:rsidRPr="000D6C9B">
              <w:rPr>
                <w:b/>
              </w:rPr>
              <w:t>Full reference to previous procedure</w:t>
            </w:r>
          </w:p>
        </w:tc>
      </w:tr>
      <w:tr w:rsidR="00F3392C" w:rsidRPr="000D6C9B" w14:paraId="6109F3ED" w14:textId="77777777" w:rsidTr="00174A9C">
        <w:tc>
          <w:tcPr>
            <w:tcW w:w="4786" w:type="dxa"/>
            <w:shd w:val="clear" w:color="auto" w:fill="auto"/>
          </w:tcPr>
          <w:p w14:paraId="4C00D70F" w14:textId="77777777" w:rsidR="00F3392C" w:rsidRPr="000D6C9B" w:rsidRDefault="00F3392C" w:rsidP="00174A9C">
            <w:pPr>
              <w:spacing w:before="100" w:beforeAutospacing="1" w:after="100" w:afterAutospacing="1"/>
            </w:pPr>
            <w:r w:rsidRPr="009D0923">
              <w:rPr>
                <w:i/>
                <w:highlight w:val="yellow"/>
              </w:rPr>
              <w:t>Insert as many lines as necessary</w:t>
            </w:r>
            <w:r w:rsidRPr="00F3392C">
              <w:rPr>
                <w:i/>
                <w:highlight w:val="lightGray"/>
              </w:rPr>
              <w:t>.</w:t>
            </w:r>
          </w:p>
        </w:tc>
        <w:tc>
          <w:tcPr>
            <w:tcW w:w="4678" w:type="dxa"/>
            <w:shd w:val="clear" w:color="auto" w:fill="auto"/>
          </w:tcPr>
          <w:p w14:paraId="57473004" w14:textId="77777777" w:rsidR="00F3392C" w:rsidRPr="000D6C9B" w:rsidRDefault="00F3392C" w:rsidP="00174A9C">
            <w:pPr>
              <w:spacing w:before="100" w:beforeAutospacing="1" w:after="100" w:afterAutospacing="1"/>
            </w:pPr>
          </w:p>
        </w:tc>
      </w:tr>
    </w:tbl>
    <w:p w14:paraId="55DFA935" w14:textId="77777777" w:rsidR="00F3392C" w:rsidRDefault="00F3392C" w:rsidP="00F3392C">
      <w:pPr>
        <w:spacing w:before="40" w:after="40"/>
        <w:jc w:val="both"/>
        <w:rPr>
          <w:noProof/>
        </w:rPr>
      </w:pPr>
    </w:p>
    <w:p w14:paraId="006B357E" w14:textId="77777777" w:rsidR="00F3392C" w:rsidRPr="0024225B" w:rsidRDefault="00F3392C" w:rsidP="00F3392C">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r>
        <w:rPr>
          <w:b/>
          <w:i/>
          <w:noProof/>
        </w:rPr>
        <w:t>]</w:t>
      </w:r>
    </w:p>
    <w:p w14:paraId="2BEFD115" w14:textId="77777777" w:rsidR="00F3392C" w:rsidRPr="00F76ABA" w:rsidRDefault="00F3392C" w:rsidP="00F3392C">
      <w:pPr>
        <w:spacing w:before="40" w:after="40"/>
        <w:jc w:val="both"/>
        <w:rPr>
          <w:noProof/>
        </w:rPr>
      </w:pPr>
    </w:p>
    <w:p w14:paraId="2A34CFD9" w14:textId="77777777" w:rsidR="00F3392C" w:rsidRPr="00F76ABA" w:rsidRDefault="00F3392C" w:rsidP="00F3392C">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4716862B" w14:textId="77777777" w:rsidR="00F3392C" w:rsidRPr="00F76ABA" w:rsidRDefault="00F3392C" w:rsidP="00F3392C">
      <w:pPr>
        <w:tabs>
          <w:tab w:val="left" w:pos="4395"/>
          <w:tab w:val="left" w:pos="7797"/>
        </w:tabs>
        <w:spacing w:before="40" w:after="40"/>
        <w:jc w:val="both"/>
        <w:rPr>
          <w:noProof/>
        </w:rPr>
      </w:pPr>
    </w:p>
    <w:p w14:paraId="550165C1" w14:textId="64061FAB" w:rsidR="00347075" w:rsidRPr="00347075" w:rsidRDefault="00347075" w:rsidP="00347075">
      <w:pPr>
        <w:spacing w:before="240"/>
        <w:jc w:val="both"/>
        <w:rPr>
          <w:sz w:val="22"/>
          <w:szCs w:val="22"/>
        </w:rPr>
      </w:pPr>
    </w:p>
    <w:sectPr w:rsidR="00347075" w:rsidRPr="00347075" w:rsidSect="00601A7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531A3" w14:textId="77777777" w:rsidR="002733FD" w:rsidRPr="006A5F84" w:rsidRDefault="002733FD">
      <w:r w:rsidRPr="006A5F84">
        <w:separator/>
      </w:r>
    </w:p>
  </w:endnote>
  <w:endnote w:type="continuationSeparator" w:id="0">
    <w:p w14:paraId="4E211726" w14:textId="77777777" w:rsidR="002733FD" w:rsidRPr="006A5F84" w:rsidRDefault="002733F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E403A" w14:textId="77777777" w:rsidR="00174A9C" w:rsidRDefault="00174A9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462F47F" w14:textId="77777777" w:rsidR="00174A9C" w:rsidRDefault="00174A9C"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6501DE" w14:textId="77777777" w:rsidR="00174A9C" w:rsidRDefault="00174A9C" w:rsidP="00601A79">
    <w:pPr>
      <w:pStyle w:val="Footer"/>
      <w:tabs>
        <w:tab w:val="clear" w:pos="4320"/>
        <w:tab w:val="clear" w:pos="8640"/>
        <w:tab w:val="right" w:pos="9072"/>
      </w:tabs>
      <w:spacing w:after="0"/>
      <w:rPr>
        <w:b/>
        <w:sz w:val="18"/>
      </w:rPr>
    </w:pPr>
  </w:p>
  <w:p w14:paraId="7AB833DF" w14:textId="5ABE861A" w:rsidR="00174A9C" w:rsidRPr="006A5F84" w:rsidRDefault="00174A9C" w:rsidP="00601A79">
    <w:pPr>
      <w:pStyle w:val="Footer"/>
      <w:tabs>
        <w:tab w:val="clear" w:pos="4320"/>
        <w:tab w:val="clear" w:pos="8640"/>
        <w:tab w:val="right" w:pos="9072"/>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1</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1A37F9DC" w14:textId="42E09F1A" w:rsidR="00174A9C" w:rsidRPr="002116E1" w:rsidRDefault="00174A9C" w:rsidP="00B619EC">
    <w:pPr>
      <w:pStyle w:val="Footer"/>
      <w:spacing w:before="100" w:after="0"/>
      <w:ind w:right="357"/>
      <w:rPr>
        <w:sz w:val="18"/>
        <w:szCs w:val="18"/>
      </w:rPr>
    </w:pPr>
    <w:r>
      <w:rPr>
        <w:sz w:val="18"/>
        <w:szCs w:val="18"/>
      </w:rPr>
      <w:t>C4i_tenderform_en_MOBIP/SUPLS/2.6/2.6.2/T3SF………. TAT Checked</w:t>
    </w:r>
  </w:p>
  <w:p w14:paraId="07AAEE79" w14:textId="217ED82D" w:rsidR="00174A9C" w:rsidRPr="006A5F84" w:rsidRDefault="00174A9C" w:rsidP="00B619EC">
    <w:pPr>
      <w:pStyle w:val="Footer"/>
      <w:spacing w:after="0"/>
      <w:rPr>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A8665" w14:textId="77777777" w:rsidR="00174A9C" w:rsidRPr="006A5F84" w:rsidRDefault="00174A9C"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0A72AE6E" w14:textId="77777777" w:rsidR="00174A9C" w:rsidRPr="006A5F84" w:rsidRDefault="00174A9C"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5F1A7" w14:textId="77777777" w:rsidR="00174A9C" w:rsidRDefault="00174A9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D146A22" w14:textId="77777777" w:rsidR="00174A9C" w:rsidRDefault="00174A9C"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4E4F0" w14:textId="132BA730" w:rsidR="00174A9C" w:rsidRPr="006A5F84" w:rsidRDefault="00174A9C" w:rsidP="00601A79">
    <w:pPr>
      <w:pStyle w:val="Footer"/>
      <w:tabs>
        <w:tab w:val="clear" w:pos="4320"/>
        <w:tab w:val="clear" w:pos="8640"/>
        <w:tab w:val="right" w:pos="14175"/>
      </w:tabs>
      <w:spacing w:after="0"/>
      <w:rPr>
        <w:sz w:val="18"/>
        <w:szCs w:val="18"/>
      </w:rPr>
    </w:pPr>
    <w:r w:rsidRPr="000C5EC0">
      <w:rPr>
        <w:b/>
        <w:sz w:val="18"/>
      </w:rPr>
      <w:t>August 2020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3</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32DFB5E3" w14:textId="57C28628" w:rsidR="00174A9C" w:rsidRPr="006A5F84" w:rsidRDefault="00174A9C"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r>
      <w:rPr>
        <w:sz w:val="18"/>
        <w:szCs w:val="18"/>
      </w:rPr>
      <w:t xml:space="preserve"> </w:t>
    </w:r>
    <w:r w:rsidRPr="00110088">
      <w:rPr>
        <w:bCs/>
        <w:sz w:val="18"/>
        <w:szCs w:val="18"/>
      </w:rPr>
      <w:t>FED/2018/397425</w:t>
    </w:r>
    <w:r>
      <w:rPr>
        <w:bCs/>
        <w:sz w:val="18"/>
        <w:szCs w:val="18"/>
      </w:rPr>
      <w:t xml:space="preserve"> </w:t>
    </w:r>
    <w:r>
      <w:rPr>
        <w:sz w:val="18"/>
        <w:szCs w:val="18"/>
      </w:rPr>
      <w:t>Vet kits MOBIP/SUPLS.1.4.2.1 – TAT Checked</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0D2470" w14:textId="571E2BE1" w:rsidR="00174A9C" w:rsidRPr="006A5F84" w:rsidRDefault="00174A9C" w:rsidP="00601A79">
    <w:pPr>
      <w:pStyle w:val="Footer"/>
      <w:tabs>
        <w:tab w:val="clear" w:pos="4320"/>
        <w:tab w:val="clear" w:pos="8640"/>
        <w:tab w:val="right" w:pos="14175"/>
      </w:tabs>
      <w:spacing w:after="0"/>
      <w:rPr>
        <w:sz w:val="18"/>
        <w:szCs w:val="18"/>
      </w:rPr>
    </w:pPr>
    <w:r>
      <w:rPr>
        <w:b/>
        <w:sz w:val="18"/>
      </w:rPr>
      <w:t>December 2021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2</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473BAE6F" w14:textId="32706C0A" w:rsidR="00174A9C" w:rsidRPr="006A5F84" w:rsidRDefault="00174A9C"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r>
      <w:rPr>
        <w:sz w:val="18"/>
        <w:szCs w:val="18"/>
      </w:rPr>
      <w:t xml:space="preserve"> MOBIP/SUPLS/2.6/2.6.2/T3SF – TAT Checked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77AC0" w14:textId="77777777" w:rsidR="00174A9C" w:rsidRDefault="00174A9C"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70CDBDC" w14:textId="77777777" w:rsidR="00174A9C" w:rsidRDefault="00174A9C"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FC325" w14:textId="090D5EF1" w:rsidR="00174A9C" w:rsidRPr="00601A79" w:rsidRDefault="00174A9C" w:rsidP="00601A79">
    <w:pPr>
      <w:pStyle w:val="Footer"/>
      <w:tabs>
        <w:tab w:val="clear" w:pos="4320"/>
        <w:tab w:val="clear" w:pos="8640"/>
        <w:tab w:val="right" w:pos="8647"/>
      </w:tabs>
      <w:spacing w:after="0"/>
      <w:ind w:right="6"/>
      <w:rPr>
        <w:rStyle w:val="PageNumber"/>
        <w:sz w:val="18"/>
        <w:szCs w:val="18"/>
      </w:rPr>
    </w:pPr>
    <w:r>
      <w:rPr>
        <w:b/>
        <w:sz w:val="18"/>
      </w:rPr>
      <w:t>December 2021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Pr>
        <w:rStyle w:val="PageNumber"/>
        <w:noProof/>
        <w:sz w:val="18"/>
        <w:szCs w:val="18"/>
      </w:rPr>
      <w:t>10</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Pr>
        <w:rStyle w:val="PageNumber"/>
        <w:noProof/>
        <w:sz w:val="18"/>
        <w:szCs w:val="18"/>
      </w:rPr>
      <w:t>12</w:t>
    </w:r>
    <w:r w:rsidRPr="00601A79">
      <w:rPr>
        <w:rStyle w:val="PageNumber"/>
        <w:sz w:val="18"/>
        <w:szCs w:val="18"/>
      </w:rPr>
      <w:fldChar w:fldCharType="end"/>
    </w:r>
  </w:p>
  <w:p w14:paraId="1D2E10C0" w14:textId="0685F7A7" w:rsidR="00174A9C" w:rsidRPr="00601A79" w:rsidRDefault="00174A9C"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r>
      <w:rPr>
        <w:sz w:val="18"/>
        <w:szCs w:val="18"/>
      </w:rPr>
      <w:t xml:space="preserve"> MOBIP/SUPLS/2.6/2.6.2/T3SF – TAT Checked</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BB42A" w14:textId="21403CF6" w:rsidR="00174A9C" w:rsidRPr="00601A79" w:rsidRDefault="00174A9C" w:rsidP="00601A79">
    <w:pPr>
      <w:pStyle w:val="Footer"/>
      <w:tabs>
        <w:tab w:val="clear" w:pos="8640"/>
        <w:tab w:val="right" w:pos="8505"/>
      </w:tabs>
      <w:spacing w:after="0"/>
      <w:rPr>
        <w:rStyle w:val="PageNumber"/>
        <w:sz w:val="18"/>
        <w:szCs w:val="18"/>
      </w:rPr>
    </w:pPr>
    <w:r>
      <w:rPr>
        <w:b/>
        <w:sz w:val="18"/>
      </w:rPr>
      <w:t>December 2021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Pr>
        <w:rStyle w:val="PageNumber"/>
        <w:noProof/>
        <w:sz w:val="18"/>
        <w:szCs w:val="18"/>
      </w:rPr>
      <w:t>4</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Pr>
        <w:rStyle w:val="PageNumber"/>
        <w:noProof/>
        <w:sz w:val="18"/>
        <w:szCs w:val="18"/>
      </w:rPr>
      <w:t>12</w:t>
    </w:r>
    <w:r w:rsidRPr="00601A79">
      <w:rPr>
        <w:rStyle w:val="PageNumber"/>
        <w:sz w:val="18"/>
        <w:szCs w:val="18"/>
      </w:rPr>
      <w:fldChar w:fldCharType="end"/>
    </w:r>
  </w:p>
  <w:p w14:paraId="464BAAE4" w14:textId="7C61C8E0" w:rsidR="00174A9C" w:rsidRPr="00601A79" w:rsidRDefault="00174A9C"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r>
      <w:rPr>
        <w:rStyle w:val="PageNumber"/>
        <w:sz w:val="18"/>
        <w:szCs w:val="18"/>
      </w:rPr>
      <w:t xml:space="preserve"> </w:t>
    </w:r>
    <w:r>
      <w:rPr>
        <w:sz w:val="18"/>
        <w:szCs w:val="18"/>
      </w:rPr>
      <w:t>MOBIP/SUPLS/2.6/2.6.2/T3SF – TAT Checked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CE774A" w14:textId="77777777" w:rsidR="002733FD" w:rsidRPr="006A5F84" w:rsidRDefault="002733FD">
      <w:r w:rsidRPr="006A5F84">
        <w:separator/>
      </w:r>
    </w:p>
  </w:footnote>
  <w:footnote w:type="continuationSeparator" w:id="0">
    <w:p w14:paraId="19BEF1E6" w14:textId="77777777" w:rsidR="002733FD" w:rsidRPr="006A5F84" w:rsidRDefault="002733FD">
      <w:r w:rsidRPr="006A5F84">
        <w:continuationSeparator/>
      </w:r>
    </w:p>
  </w:footnote>
  <w:footnote w:id="1">
    <w:p w14:paraId="105B9052" w14:textId="77777777" w:rsidR="00174A9C" w:rsidRPr="006A5F84" w:rsidRDefault="00174A9C" w:rsidP="00DC608A">
      <w:r w:rsidRPr="006A5F84">
        <w:rPr>
          <w:rStyle w:val="FootnoteReference"/>
        </w:rPr>
        <w:footnoteRef/>
      </w:r>
      <w:r>
        <w:t xml:space="preserve"> </w:t>
      </w:r>
      <w:r w:rsidRPr="006A5F84">
        <w:t>Country in which the legal entity is registered</w:t>
      </w:r>
      <w:r>
        <w:t>.</w:t>
      </w:r>
    </w:p>
  </w:footnote>
  <w:footnote w:id="2">
    <w:p w14:paraId="23BC56EF" w14:textId="77777777" w:rsidR="00174A9C" w:rsidRPr="006A5F84" w:rsidRDefault="00174A9C" w:rsidP="00D0611C">
      <w:pPr>
        <w:tabs>
          <w:tab w:val="left" w:pos="0"/>
        </w:tabs>
        <w:jc w:val="both"/>
      </w:pPr>
      <w:r w:rsidRPr="006A5F84">
        <w:rPr>
          <w:rStyle w:val="FootnoteReference"/>
        </w:rPr>
        <w:footnoteRef/>
      </w:r>
      <w:r>
        <w:t xml:space="preserve"> 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B5FCAB2" w14:textId="77777777" w:rsidR="00174A9C" w:rsidRPr="006A5F84" w:rsidRDefault="00174A9C" w:rsidP="00DC608A">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74EFC728" w14:textId="77777777" w:rsidR="00174A9C" w:rsidRPr="006A5F84" w:rsidRDefault="00174A9C" w:rsidP="00DC608A">
      <w:pPr>
        <w:spacing w:after="60"/>
        <w:jc w:val="both"/>
      </w:pPr>
      <w:r w:rsidRPr="006A5F84">
        <w:rPr>
          <w:rStyle w:val="FootnoteReference"/>
        </w:rPr>
        <w:footnoteRef/>
      </w:r>
      <w:r>
        <w:t xml:space="preserve"> 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2DB84816" w14:textId="77777777" w:rsidR="00174A9C" w:rsidRPr="006A5F84" w:rsidRDefault="00174A9C" w:rsidP="00DC608A">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11B245E4" w14:textId="77777777" w:rsidR="00174A9C" w:rsidRPr="006A5F84" w:rsidRDefault="00174A9C" w:rsidP="00DC608A">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F3003C1" w14:textId="77777777" w:rsidR="00174A9C" w:rsidRPr="006A5F84" w:rsidRDefault="00174A9C" w:rsidP="00DC608A">
      <w:pPr>
        <w:spacing w:after="60"/>
      </w:pPr>
      <w:r w:rsidRPr="006A5F84">
        <w:rPr>
          <w:rStyle w:val="FootnoteReference"/>
        </w:rPr>
        <w:footnoteRef/>
      </w:r>
      <w:r>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700D11B3" w14:textId="77777777" w:rsidR="00174A9C" w:rsidRPr="006A5F84" w:rsidRDefault="00174A9C" w:rsidP="00DC608A">
      <w:pPr>
        <w:spacing w:after="60"/>
        <w:jc w:val="both"/>
      </w:pPr>
      <w:r w:rsidRPr="006A5F84">
        <w:rPr>
          <w:rStyle w:val="FootnoteReference"/>
        </w:rPr>
        <w:footnoteRef/>
      </w:r>
      <w:r>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06CF358" w14:textId="77777777" w:rsidR="00174A9C" w:rsidRPr="006A5F84" w:rsidRDefault="00174A9C" w:rsidP="00DC608A">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2EC03F6D" w14:textId="77777777" w:rsidR="00174A9C" w:rsidRPr="006A5F84" w:rsidRDefault="00174A9C" w:rsidP="00DC608A">
      <w:pPr>
        <w:spacing w:after="60"/>
        <w:jc w:val="both"/>
      </w:pPr>
      <w:r w:rsidRPr="006A5F84">
        <w:rPr>
          <w:rStyle w:val="FootnoteReference"/>
        </w:rPr>
        <w:footnoteRef/>
      </w:r>
      <w:r>
        <w:t xml:space="preserve"> 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204E04E0" w14:textId="77777777" w:rsidR="00174A9C" w:rsidRPr="006A5F84" w:rsidRDefault="00174A9C" w:rsidP="00DC608A">
      <w:pPr>
        <w:spacing w:after="60"/>
        <w:jc w:val="both"/>
      </w:pPr>
      <w:r w:rsidRPr="006A5F84">
        <w:rPr>
          <w:rStyle w:val="FootnoteReference"/>
        </w:rPr>
        <w:footnoteRef/>
      </w:r>
      <w:r>
        <w:t xml:space="preserve"> </w:t>
      </w:r>
      <w:r w:rsidRPr="006A5F84">
        <w:t>Corresponding to the relevant specialisms identified in point 5 below.</w:t>
      </w:r>
    </w:p>
  </w:footnote>
  <w:footnote w:id="12">
    <w:p w14:paraId="6C1DDBC4" w14:textId="77777777" w:rsidR="00174A9C" w:rsidRPr="006A5F84" w:rsidRDefault="00174A9C" w:rsidP="00DC608A">
      <w:pPr>
        <w:spacing w:after="60"/>
        <w:jc w:val="both"/>
      </w:pPr>
      <w:r w:rsidRPr="006A5F84">
        <w:rPr>
          <w:rStyle w:val="FootnoteReference"/>
        </w:rPr>
        <w:footnoteRef/>
      </w:r>
      <w:r>
        <w:t xml:space="preserve"> S</w:t>
      </w:r>
      <w:r w:rsidRPr="006A5F84">
        <w:t>taff directly</w:t>
      </w:r>
      <w:r w:rsidRPr="006A5F84">
        <w:rPr>
          <w:vertAlign w:val="superscript"/>
        </w:rPr>
        <w:t xml:space="preserve"> </w:t>
      </w:r>
      <w:r w:rsidRPr="006A5F84">
        <w:t xml:space="preserve">employed by the </w:t>
      </w:r>
      <w:r>
        <w:t>t</w:t>
      </w:r>
      <w:r w:rsidRPr="006A5F84">
        <w:t>enderer on a permanent basis (</w:t>
      </w:r>
      <w:proofErr w:type="gramStart"/>
      <w:r w:rsidRPr="006A5F84">
        <w:t>i</w:t>
      </w:r>
      <w:r>
        <w:t>.</w:t>
      </w:r>
      <w:r w:rsidRPr="006A5F84">
        <w:t>e</w:t>
      </w:r>
      <w:r>
        <w:t>.</w:t>
      </w:r>
      <w:proofErr w:type="gramEnd"/>
      <w:r w:rsidRPr="006A5F84">
        <w:t xml:space="preserve"> under indefinite contracts)</w:t>
      </w:r>
      <w:r>
        <w:t>.</w:t>
      </w:r>
    </w:p>
  </w:footnote>
  <w:footnote w:id="13">
    <w:p w14:paraId="5084D89A" w14:textId="77777777" w:rsidR="00174A9C" w:rsidRPr="006A5F84" w:rsidRDefault="00174A9C" w:rsidP="00DC608A">
      <w:pPr>
        <w:jc w:val="both"/>
      </w:pPr>
      <w:r w:rsidRPr="006A5F84">
        <w:rPr>
          <w:rStyle w:val="FootnoteReference"/>
        </w:rPr>
        <w:footnoteRef/>
      </w:r>
      <w:r>
        <w:t xml:space="preserve"> O</w:t>
      </w:r>
      <w:r w:rsidRPr="006A5F84">
        <w:t>ther staff not directly</w:t>
      </w:r>
      <w:r w:rsidRPr="006A5F84">
        <w:rPr>
          <w:vertAlign w:val="superscript"/>
        </w:rPr>
        <w:t xml:space="preserve"> </w:t>
      </w:r>
      <w:r w:rsidRPr="006A5F84">
        <w:t xml:space="preserve">employed by the </w:t>
      </w:r>
      <w:r>
        <w:t>t</w:t>
      </w:r>
      <w:r w:rsidRPr="006A5F84">
        <w:t>enderer on a permanent basis (</w:t>
      </w:r>
      <w:proofErr w:type="gramStart"/>
      <w:r w:rsidRPr="006A5F84">
        <w:t>i</w:t>
      </w:r>
      <w:r>
        <w:t>.</w:t>
      </w:r>
      <w:r w:rsidRPr="006A5F84">
        <w:t>e</w:t>
      </w:r>
      <w:r>
        <w:t>.</w:t>
      </w:r>
      <w:proofErr w:type="gramEnd"/>
      <w:r w:rsidRPr="006A5F84">
        <w:t xml:space="preserve"> under fixed-term contracts)</w:t>
      </w:r>
      <w:r>
        <w:t>.</w:t>
      </w:r>
    </w:p>
  </w:footnote>
  <w:footnote w:id="14">
    <w:p w14:paraId="13766317" w14:textId="77777777" w:rsidR="00174A9C" w:rsidRPr="006A5F84" w:rsidRDefault="00174A9C" w:rsidP="00DC608A">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FC42659" w14:textId="77777777" w:rsidR="00174A9C" w:rsidRPr="006A5F84" w:rsidRDefault="00174A9C" w:rsidP="00DC608A">
      <w:pPr>
        <w:jc w:val="both"/>
      </w:pPr>
      <w:r w:rsidRPr="006A5F84">
        <w:rPr>
          <w:rStyle w:val="FootnoteReference"/>
        </w:rPr>
        <w:footnoteRef/>
      </w:r>
      <w:r>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2FFF8A0" w14:textId="77777777" w:rsidR="00174A9C" w:rsidRPr="006A5F84" w:rsidRDefault="00174A9C" w:rsidP="00DC608A">
      <w:r w:rsidRPr="006A5F84">
        <w:rPr>
          <w:rStyle w:val="FootnoteReference"/>
        </w:rPr>
        <w:footnoteRef/>
      </w:r>
      <w:r>
        <w:t xml:space="preserve"> </w:t>
      </w:r>
      <w:r w:rsidRPr="006A5F84">
        <w:t>Amounts actually paid, w</w:t>
      </w:r>
      <w:r>
        <w:t>ithout the effect of inflation.</w:t>
      </w:r>
    </w:p>
  </w:footnote>
  <w:footnote w:id="17">
    <w:p w14:paraId="46260902" w14:textId="77777777" w:rsidR="00174A9C" w:rsidRPr="002021E2" w:rsidRDefault="00174A9C" w:rsidP="00F3392C">
      <w:pPr>
        <w:pStyle w:val="FootnoteText"/>
        <w:rPr>
          <w:lang w:val="en-GB"/>
        </w:rPr>
      </w:pPr>
      <w:r>
        <w:rPr>
          <w:rStyle w:val="FootnoteReference"/>
        </w:rPr>
        <w:footnoteRef/>
      </w:r>
      <w:r w:rsidRPr="002021E2">
        <w:rPr>
          <w:lang w:val="en-GB"/>
        </w:rPr>
        <w:t xml:space="preserve"> The same institution or agency. </w:t>
      </w:r>
    </w:p>
  </w:footnote>
  <w:footnote w:id="18">
    <w:p w14:paraId="3C346ABE" w14:textId="77777777" w:rsidR="00174A9C" w:rsidRPr="00064086" w:rsidRDefault="00174A9C" w:rsidP="00F3392C">
      <w:pPr>
        <w:pStyle w:val="FootnoteText"/>
        <w:rPr>
          <w:lang w:val="en-US"/>
        </w:rPr>
      </w:pPr>
      <w:r>
        <w:rPr>
          <w:rStyle w:val="FootnoteReference"/>
        </w:rPr>
        <w:footnoteRef/>
      </w:r>
      <w:r w:rsidRPr="002021E2">
        <w:rPr>
          <w:lang w:val="en-GB"/>
        </w:rPr>
        <w:t xml:space="preserve"> </w:t>
      </w:r>
      <w:r w:rsidRPr="00064086">
        <w:rPr>
          <w:lang w:val="en-US"/>
        </w:rPr>
        <w:t xml:space="preserve">The same institution or agency. </w:t>
      </w:r>
    </w:p>
  </w:footnote>
  <w:footnote w:id="19">
    <w:p w14:paraId="41EFCCC5" w14:textId="77777777" w:rsidR="00174A9C" w:rsidRPr="00064086" w:rsidRDefault="00174A9C" w:rsidP="00F3392C">
      <w:pPr>
        <w:pStyle w:val="FootnoteText"/>
        <w:rPr>
          <w:lang w:val="en-US"/>
        </w:rPr>
      </w:pPr>
      <w:r>
        <w:rPr>
          <w:rStyle w:val="FootnoteReference"/>
        </w:rPr>
        <w:footnoteRef/>
      </w:r>
      <w:r w:rsidRPr="002021E2">
        <w:rPr>
          <w:lang w:val="en-GB"/>
        </w:rPr>
        <w:t xml:space="preserve"> </w:t>
      </w:r>
      <w:r>
        <w:rPr>
          <w:lang w:val="en-US"/>
        </w:rPr>
        <w:t>The same institution or</w:t>
      </w:r>
      <w:r w:rsidRPr="00064086">
        <w:rPr>
          <w:lang w:val="en-US"/>
        </w:rPr>
        <w:t xml:space="preserve">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885BF7" w14:textId="77777777" w:rsidR="00174A9C" w:rsidRDefault="00174A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DEDC" w14:textId="77777777" w:rsidR="00174A9C" w:rsidRDefault="00174A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5F5BC6" w14:textId="77777777" w:rsidR="00174A9C" w:rsidRDefault="00174A9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CDBAE" w14:textId="77777777" w:rsidR="00174A9C" w:rsidRDefault="00174A9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9C810" w14:textId="77777777" w:rsidR="00174A9C" w:rsidRDefault="00174A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8CB6ED" w14:textId="77777777" w:rsidR="00174A9C" w:rsidRDefault="00174A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19"/>
  </w:num>
  <w:num w:numId="3">
    <w:abstractNumId w:val="7"/>
  </w:num>
  <w:num w:numId="4">
    <w:abstractNumId w:val="10"/>
  </w:num>
  <w:num w:numId="5">
    <w:abstractNumId w:val="21"/>
  </w:num>
  <w:num w:numId="6">
    <w:abstractNumId w:val="5"/>
  </w:num>
  <w:num w:numId="7">
    <w:abstractNumId w:val="2"/>
  </w:num>
  <w:num w:numId="8">
    <w:abstractNumId w:val="0"/>
  </w:num>
  <w:num w:numId="9">
    <w:abstractNumId w:val="13"/>
  </w:num>
  <w:num w:numId="10">
    <w:abstractNumId w:val="1"/>
  </w:num>
  <w:num w:numId="11">
    <w:abstractNumId w:val="18"/>
  </w:num>
  <w:num w:numId="12">
    <w:abstractNumId w:val="9"/>
  </w:num>
  <w:num w:numId="13">
    <w:abstractNumId w:val="3"/>
  </w:num>
  <w:num w:numId="14">
    <w:abstractNumId w:val="16"/>
  </w:num>
  <w:num w:numId="15">
    <w:abstractNumId w:val="17"/>
  </w:num>
  <w:num w:numId="16">
    <w:abstractNumId w:val="4"/>
  </w:num>
  <w:num w:numId="17">
    <w:abstractNumId w:val="14"/>
  </w:num>
  <w:num w:numId="18">
    <w:abstractNumId w:val="11"/>
  </w:num>
  <w:num w:numId="19">
    <w:abstractNumId w:val="12"/>
  </w:num>
  <w:num w:numId="20">
    <w:abstractNumId w:val="15"/>
  </w:num>
  <w:num w:numId="21">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35922"/>
    <w:rsid w:val="0014659F"/>
    <w:rsid w:val="00150767"/>
    <w:rsid w:val="001515E4"/>
    <w:rsid w:val="001536B3"/>
    <w:rsid w:val="00157C6D"/>
    <w:rsid w:val="00157DEE"/>
    <w:rsid w:val="001645AC"/>
    <w:rsid w:val="00164F15"/>
    <w:rsid w:val="0016604C"/>
    <w:rsid w:val="00174A9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E75D1"/>
    <w:rsid w:val="001F3517"/>
    <w:rsid w:val="001F410B"/>
    <w:rsid w:val="001F5421"/>
    <w:rsid w:val="002012E1"/>
    <w:rsid w:val="00201A46"/>
    <w:rsid w:val="00211229"/>
    <w:rsid w:val="00211E0F"/>
    <w:rsid w:val="00216F0D"/>
    <w:rsid w:val="002209F1"/>
    <w:rsid w:val="00220B07"/>
    <w:rsid w:val="00220BF7"/>
    <w:rsid w:val="00224C44"/>
    <w:rsid w:val="00225CDC"/>
    <w:rsid w:val="00227A8C"/>
    <w:rsid w:val="00235053"/>
    <w:rsid w:val="002426D3"/>
    <w:rsid w:val="002442B7"/>
    <w:rsid w:val="002455C7"/>
    <w:rsid w:val="00250CE6"/>
    <w:rsid w:val="0025137A"/>
    <w:rsid w:val="0025230D"/>
    <w:rsid w:val="002560BB"/>
    <w:rsid w:val="002561C8"/>
    <w:rsid w:val="00262220"/>
    <w:rsid w:val="0026542C"/>
    <w:rsid w:val="00267F66"/>
    <w:rsid w:val="00271700"/>
    <w:rsid w:val="00272A7B"/>
    <w:rsid w:val="002733F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2F763B"/>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2391"/>
    <w:rsid w:val="003E7C71"/>
    <w:rsid w:val="003F2FA4"/>
    <w:rsid w:val="003F3B51"/>
    <w:rsid w:val="003F4547"/>
    <w:rsid w:val="003F78F3"/>
    <w:rsid w:val="003F7AF5"/>
    <w:rsid w:val="003F7DB7"/>
    <w:rsid w:val="00401711"/>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779A1"/>
    <w:rsid w:val="00483E26"/>
    <w:rsid w:val="00487DA9"/>
    <w:rsid w:val="0049088E"/>
    <w:rsid w:val="004930FF"/>
    <w:rsid w:val="00494168"/>
    <w:rsid w:val="004A0140"/>
    <w:rsid w:val="004A101E"/>
    <w:rsid w:val="004A7ED9"/>
    <w:rsid w:val="004B0A5B"/>
    <w:rsid w:val="004B17C6"/>
    <w:rsid w:val="004B7A2A"/>
    <w:rsid w:val="004C0021"/>
    <w:rsid w:val="004C35B5"/>
    <w:rsid w:val="004C51DD"/>
    <w:rsid w:val="004D1728"/>
    <w:rsid w:val="004D2FD8"/>
    <w:rsid w:val="004D45D1"/>
    <w:rsid w:val="004F5C57"/>
    <w:rsid w:val="004F7F94"/>
    <w:rsid w:val="005005D7"/>
    <w:rsid w:val="00501FF0"/>
    <w:rsid w:val="00512586"/>
    <w:rsid w:val="00516552"/>
    <w:rsid w:val="00516D71"/>
    <w:rsid w:val="005266C8"/>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968BD"/>
    <w:rsid w:val="005A3AB2"/>
    <w:rsid w:val="005B18A6"/>
    <w:rsid w:val="005B2018"/>
    <w:rsid w:val="005C0EA1"/>
    <w:rsid w:val="005C78BC"/>
    <w:rsid w:val="005D72F7"/>
    <w:rsid w:val="005F3C51"/>
    <w:rsid w:val="005F62D0"/>
    <w:rsid w:val="00601A79"/>
    <w:rsid w:val="00614BC6"/>
    <w:rsid w:val="00622BAF"/>
    <w:rsid w:val="00623422"/>
    <w:rsid w:val="00630F09"/>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37450"/>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1D36"/>
    <w:rsid w:val="007D5FA2"/>
    <w:rsid w:val="007E0CD5"/>
    <w:rsid w:val="007E1C81"/>
    <w:rsid w:val="007E3D5F"/>
    <w:rsid w:val="007F6802"/>
    <w:rsid w:val="00806CE0"/>
    <w:rsid w:val="00811F58"/>
    <w:rsid w:val="0081418B"/>
    <w:rsid w:val="00816E8F"/>
    <w:rsid w:val="008227A5"/>
    <w:rsid w:val="00822E7E"/>
    <w:rsid w:val="008272ED"/>
    <w:rsid w:val="00832F09"/>
    <w:rsid w:val="008431A6"/>
    <w:rsid w:val="00853F9D"/>
    <w:rsid w:val="00855F2B"/>
    <w:rsid w:val="0085667F"/>
    <w:rsid w:val="00857883"/>
    <w:rsid w:val="008617F3"/>
    <w:rsid w:val="00870FD6"/>
    <w:rsid w:val="008710C3"/>
    <w:rsid w:val="008808CB"/>
    <w:rsid w:val="008847D1"/>
    <w:rsid w:val="00885882"/>
    <w:rsid w:val="008859E6"/>
    <w:rsid w:val="00892CE9"/>
    <w:rsid w:val="008934F5"/>
    <w:rsid w:val="008A048D"/>
    <w:rsid w:val="008A39B7"/>
    <w:rsid w:val="008B43DA"/>
    <w:rsid w:val="008C4E79"/>
    <w:rsid w:val="008C5A40"/>
    <w:rsid w:val="008C5DAA"/>
    <w:rsid w:val="008C7630"/>
    <w:rsid w:val="008E40E2"/>
    <w:rsid w:val="008F3866"/>
    <w:rsid w:val="008F604E"/>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1185"/>
    <w:rsid w:val="00AB26E0"/>
    <w:rsid w:val="00AB29A9"/>
    <w:rsid w:val="00AB3AB0"/>
    <w:rsid w:val="00AB5849"/>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2765"/>
    <w:rsid w:val="00B44B08"/>
    <w:rsid w:val="00B44DC5"/>
    <w:rsid w:val="00B4772C"/>
    <w:rsid w:val="00B51209"/>
    <w:rsid w:val="00B569B1"/>
    <w:rsid w:val="00B619EC"/>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C7CA8"/>
    <w:rsid w:val="00BD1435"/>
    <w:rsid w:val="00BD201F"/>
    <w:rsid w:val="00BD3371"/>
    <w:rsid w:val="00BE5DA4"/>
    <w:rsid w:val="00BF1A9A"/>
    <w:rsid w:val="00BF3467"/>
    <w:rsid w:val="00C03688"/>
    <w:rsid w:val="00C05753"/>
    <w:rsid w:val="00C12AF0"/>
    <w:rsid w:val="00C13C29"/>
    <w:rsid w:val="00C14383"/>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4ECB"/>
    <w:rsid w:val="00C864E5"/>
    <w:rsid w:val="00C86724"/>
    <w:rsid w:val="00C92434"/>
    <w:rsid w:val="00C94727"/>
    <w:rsid w:val="00CA1354"/>
    <w:rsid w:val="00CA6C68"/>
    <w:rsid w:val="00CB344E"/>
    <w:rsid w:val="00CB5186"/>
    <w:rsid w:val="00CC57EC"/>
    <w:rsid w:val="00CC7DE2"/>
    <w:rsid w:val="00CD2E15"/>
    <w:rsid w:val="00CD7F25"/>
    <w:rsid w:val="00CE525A"/>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A57A0"/>
    <w:rsid w:val="00DC50E2"/>
    <w:rsid w:val="00DC54A0"/>
    <w:rsid w:val="00DC608A"/>
    <w:rsid w:val="00DC6C9C"/>
    <w:rsid w:val="00DD0624"/>
    <w:rsid w:val="00DD13B0"/>
    <w:rsid w:val="00DD14D3"/>
    <w:rsid w:val="00DD18A3"/>
    <w:rsid w:val="00DD65AD"/>
    <w:rsid w:val="00DE0B7E"/>
    <w:rsid w:val="00DE0CEB"/>
    <w:rsid w:val="00DE13B8"/>
    <w:rsid w:val="00DE7055"/>
    <w:rsid w:val="00DE71AB"/>
    <w:rsid w:val="00DF7145"/>
    <w:rsid w:val="00DF7327"/>
    <w:rsid w:val="00E0295D"/>
    <w:rsid w:val="00E03BDF"/>
    <w:rsid w:val="00E12CE8"/>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95ED9"/>
    <w:rsid w:val="00EA6281"/>
    <w:rsid w:val="00EA7678"/>
    <w:rsid w:val="00EB0DA5"/>
    <w:rsid w:val="00EB2414"/>
    <w:rsid w:val="00EB66AF"/>
    <w:rsid w:val="00EB78F4"/>
    <w:rsid w:val="00EE0ED9"/>
    <w:rsid w:val="00EE23B1"/>
    <w:rsid w:val="00EE2E55"/>
    <w:rsid w:val="00EE6F93"/>
    <w:rsid w:val="00EF0687"/>
    <w:rsid w:val="00EF1C05"/>
    <w:rsid w:val="00EF3666"/>
    <w:rsid w:val="00EF3951"/>
    <w:rsid w:val="00EF6426"/>
    <w:rsid w:val="00EF7B6A"/>
    <w:rsid w:val="00F02006"/>
    <w:rsid w:val="00F0574A"/>
    <w:rsid w:val="00F3392C"/>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C1A6A"/>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F46374"/>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rPr>
      <w:lang w:val="fr-FR"/>
    </w:rPr>
  </w:style>
  <w:style w:type="character" w:styleId="FootnoteReference">
    <w:name w:val="footnote reference"/>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F3392C"/>
    <w:pPr>
      <w:spacing w:before="120"/>
      <w:ind w:left="850"/>
      <w:jc w:val="both"/>
    </w:pPr>
    <w:rPr>
      <w:rFonts w:eastAsia="Calibri"/>
      <w:snapToGrid/>
      <w:sz w:val="24"/>
      <w:szCs w:val="22"/>
    </w:rPr>
  </w:style>
  <w:style w:type="character" w:customStyle="1" w:styleId="Text1Char">
    <w:name w:val="Text 1 Char"/>
    <w:link w:val="Text1"/>
    <w:rsid w:val="00F3392C"/>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065467">
      <w:bodyDiv w:val="1"/>
      <w:marLeft w:val="0"/>
      <w:marRight w:val="0"/>
      <w:marTop w:val="0"/>
      <w:marBottom w:val="0"/>
      <w:divBdr>
        <w:top w:val="none" w:sz="0" w:space="0" w:color="auto"/>
        <w:left w:val="none" w:sz="0" w:space="0" w:color="auto"/>
        <w:bottom w:val="none" w:sz="0" w:space="0" w:color="auto"/>
        <w:right w:val="none" w:sz="0" w:space="0" w:color="auto"/>
      </w:divBdr>
    </w:div>
    <w:div w:id="164234109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F9363-DF9A-45BA-AE92-8A7E50E34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3992</Words>
  <Characters>22760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2</cp:revision>
  <cp:lastPrinted>2012-09-24T09:39:00Z</cp:lastPrinted>
  <dcterms:created xsi:type="dcterms:W3CDTF">2022-06-08T09:13:00Z</dcterms:created>
  <dcterms:modified xsi:type="dcterms:W3CDTF">2022-06-08T09:13:00Z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