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1BFC" w14:textId="77777777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2007633933" w:edGrp="everyone"/>
      <w:permEnd w:id="2007633933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278A07D8" w14:textId="77777777" w:rsidTr="00FA59D5">
        <w:tc>
          <w:tcPr>
            <w:tcW w:w="5920" w:type="dxa"/>
          </w:tcPr>
          <w:p w14:paraId="543D3ACE" w14:textId="77777777" w:rsidR="00C24FB5" w:rsidRDefault="00C24FB5" w:rsidP="00266B43">
            <w:pPr>
              <w:spacing w:after="120"/>
              <w:rPr>
                <w:b/>
                <w:bCs/>
                <w:sz w:val="32"/>
                <w:szCs w:val="32"/>
              </w:rPr>
            </w:pPr>
          </w:p>
          <w:p w14:paraId="29BCEEFB" w14:textId="30196A9C" w:rsidR="00275A4A" w:rsidRPr="003B092D" w:rsidRDefault="003B092D" w:rsidP="00266B43">
            <w:pPr>
              <w:spacing w:after="120"/>
              <w:rPr>
                <w:b/>
                <w:bCs/>
                <w:sz w:val="28"/>
                <w:szCs w:val="28"/>
              </w:rPr>
            </w:pPr>
            <w:r w:rsidRPr="003B092D">
              <w:rPr>
                <w:b/>
                <w:sz w:val="28"/>
                <w:szCs w:val="28"/>
              </w:rPr>
              <w:t xml:space="preserve">TENDER FOR THE </w:t>
            </w:r>
            <w:bookmarkStart w:id="0" w:name="_Hlk95742845"/>
            <w:r w:rsidRPr="003B092D">
              <w:rPr>
                <w:b/>
                <w:sz w:val="28"/>
                <w:szCs w:val="28"/>
              </w:rPr>
              <w:t xml:space="preserve">SUPPLY AND DELIVERY OF FUEL FOR THE CONSTRUCTION OF </w:t>
            </w:r>
            <w:bookmarkEnd w:id="0"/>
            <w:r w:rsidRPr="003B092D">
              <w:rPr>
                <w:b/>
                <w:sz w:val="28"/>
                <w:szCs w:val="28"/>
              </w:rPr>
              <w:t xml:space="preserve">WATER FOR </w:t>
            </w:r>
            <w:r w:rsidRPr="003B092D">
              <w:rPr>
                <w:b/>
                <w:bCs/>
                <w:sz w:val="28"/>
                <w:szCs w:val="28"/>
              </w:rPr>
              <w:t>LIVESTOCK PRODUCTION FACILITIES</w:t>
            </w:r>
          </w:p>
          <w:p w14:paraId="03498700" w14:textId="013A0420" w:rsidR="001C32A4" w:rsidRPr="001C32A4" w:rsidRDefault="001C32A4" w:rsidP="00266B43">
            <w:pPr>
              <w:spacing w:after="120"/>
              <w:rPr>
                <w:b/>
                <w:bCs/>
                <w:sz w:val="32"/>
                <w:szCs w:val="32"/>
              </w:rPr>
            </w:pPr>
            <w:r w:rsidRPr="001C32A4">
              <w:rPr>
                <w:b/>
                <w:bCs/>
                <w:sz w:val="32"/>
                <w:szCs w:val="32"/>
              </w:rPr>
              <w:t xml:space="preserve"> </w:t>
            </w:r>
          </w:p>
          <w:p w14:paraId="6070CF26" w14:textId="48AB19D0" w:rsidR="00FA59D5" w:rsidRPr="00266B43" w:rsidRDefault="001C32A4" w:rsidP="00266B43">
            <w:pPr>
              <w:spacing w:after="120"/>
              <w:rPr>
                <w:b/>
                <w:sz w:val="32"/>
                <w:szCs w:val="32"/>
                <w:lang w:val="en-GB"/>
              </w:rPr>
            </w:pPr>
            <w:r w:rsidRPr="00FF7D7F">
              <w:rPr>
                <w:b/>
                <w:bCs/>
                <w:sz w:val="28"/>
                <w:szCs w:val="28"/>
              </w:rPr>
              <w:t>MOBIP/SUPLS/2.6/2.6.2/T3</w:t>
            </w:r>
            <w:r>
              <w:rPr>
                <w:b/>
                <w:bCs/>
                <w:sz w:val="28"/>
                <w:szCs w:val="28"/>
              </w:rPr>
              <w:t>SF</w:t>
            </w:r>
          </w:p>
        </w:tc>
        <w:tc>
          <w:tcPr>
            <w:tcW w:w="2602" w:type="dxa"/>
          </w:tcPr>
          <w:p w14:paraId="62C7D6D8" w14:textId="6CFB32E9" w:rsidR="00454918" w:rsidRPr="00FA59D5" w:rsidRDefault="00DF03FB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1CB8AA44" wp14:editId="37EBD29A">
                  <wp:extent cx="1381125" cy="685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5BA81B" w14:textId="77777777" w:rsidR="00266B43" w:rsidRDefault="00266B43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584D0E51" w14:textId="77777777" w:rsidR="00903316" w:rsidRDefault="00903316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1F2B12AB" w14:textId="2E3C8F17" w:rsidR="00493E00" w:rsidRPr="003B092D" w:rsidRDefault="00EB0E2A" w:rsidP="00903316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Ministry of Agriculture, Animal Industry and Fisheries (MAAIF) </w:t>
      </w:r>
      <w:r w:rsidR="0020534E" w:rsidRPr="003B092D">
        <w:rPr>
          <w:sz w:val="22"/>
          <w:szCs w:val="22"/>
          <w:lang w:val="en-GB"/>
        </w:rPr>
        <w:t xml:space="preserve">intends to award a </w:t>
      </w:r>
      <w:r w:rsidRPr="003B092D">
        <w:rPr>
          <w:sz w:val="22"/>
          <w:szCs w:val="22"/>
          <w:lang w:val="en-GB"/>
        </w:rPr>
        <w:t>supply</w:t>
      </w:r>
      <w:r w:rsidR="00207BA3" w:rsidRPr="003B092D">
        <w:rPr>
          <w:sz w:val="22"/>
          <w:szCs w:val="22"/>
          <w:lang w:val="en-GB"/>
        </w:rPr>
        <w:t xml:space="preserve"> </w:t>
      </w:r>
      <w:r w:rsidR="0020534E" w:rsidRPr="003B092D">
        <w:rPr>
          <w:sz w:val="22"/>
          <w:szCs w:val="22"/>
          <w:lang w:val="en-GB"/>
        </w:rPr>
        <w:t xml:space="preserve">contract for </w:t>
      </w:r>
      <w:r w:rsidR="003B092D" w:rsidRPr="003B092D">
        <w:rPr>
          <w:sz w:val="22"/>
          <w:szCs w:val="22"/>
          <w:lang w:val="en-GB"/>
        </w:rPr>
        <w:t>Fuel provision linked to the</w:t>
      </w:r>
      <w:r w:rsidR="00180464" w:rsidRPr="003B092D">
        <w:rPr>
          <w:sz w:val="22"/>
          <w:szCs w:val="22"/>
          <w:lang w:val="en-GB"/>
        </w:rPr>
        <w:t xml:space="preserve"> </w:t>
      </w:r>
      <w:r w:rsidRPr="003B092D">
        <w:rPr>
          <w:sz w:val="22"/>
          <w:szCs w:val="22"/>
          <w:lang w:val="en-GB"/>
        </w:rPr>
        <w:t xml:space="preserve">construction of </w:t>
      </w:r>
      <w:r w:rsidRPr="003B092D">
        <w:rPr>
          <w:bCs/>
          <w:sz w:val="22"/>
          <w:szCs w:val="22"/>
          <w:lang w:val="en-GB"/>
        </w:rPr>
        <w:t>20,000</w:t>
      </w:r>
      <w:r w:rsidRPr="003B092D">
        <w:rPr>
          <w:lang w:val="en-GB"/>
        </w:rPr>
        <w:t>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lang w:val="en-GB"/>
        </w:rPr>
        <w:t>and 10,000m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sz w:val="22"/>
          <w:szCs w:val="22"/>
          <w:lang w:val="en-GB"/>
        </w:rPr>
        <w:t xml:space="preserve">Valley </w:t>
      </w:r>
      <w:r w:rsidR="003B092D" w:rsidRPr="003B092D">
        <w:rPr>
          <w:sz w:val="22"/>
          <w:szCs w:val="22"/>
          <w:lang w:val="en-GB"/>
        </w:rPr>
        <w:t>T</w:t>
      </w:r>
      <w:r w:rsidRPr="003B092D">
        <w:rPr>
          <w:sz w:val="22"/>
          <w:szCs w:val="22"/>
          <w:lang w:val="en-GB"/>
        </w:rPr>
        <w:t>anks (VTs) in</w:t>
      </w:r>
      <w:r w:rsidR="001C32A4" w:rsidRPr="003B092D">
        <w:rPr>
          <w:sz w:val="22"/>
          <w:szCs w:val="22"/>
          <w:lang w:val="en-GB"/>
        </w:rPr>
        <w:t xml:space="preserve"> </w:t>
      </w:r>
      <w:r w:rsidR="007B1BCE" w:rsidRPr="003B092D">
        <w:rPr>
          <w:sz w:val="22"/>
          <w:szCs w:val="22"/>
          <w:lang w:val="en-GB"/>
        </w:rPr>
        <w:t>15</w:t>
      </w:r>
      <w:r w:rsidRPr="003B092D">
        <w:rPr>
          <w:sz w:val="22"/>
          <w:szCs w:val="22"/>
          <w:lang w:val="en-GB"/>
        </w:rPr>
        <w:t xml:space="preserve"> selected </w:t>
      </w:r>
      <w:r w:rsidR="001C32A4" w:rsidRPr="003B092D">
        <w:rPr>
          <w:sz w:val="22"/>
          <w:szCs w:val="22"/>
          <w:lang w:val="en-GB"/>
        </w:rPr>
        <w:t>districts</w:t>
      </w:r>
      <w:r w:rsidRPr="003B092D">
        <w:rPr>
          <w:sz w:val="22"/>
          <w:szCs w:val="22"/>
          <w:lang w:val="en-GB"/>
        </w:rPr>
        <w:t xml:space="preserve"> </w:t>
      </w:r>
      <w:r w:rsidR="003B092D" w:rsidRPr="003B092D">
        <w:rPr>
          <w:sz w:val="22"/>
          <w:szCs w:val="22"/>
          <w:lang w:val="en-GB"/>
        </w:rPr>
        <w:t>within</w:t>
      </w:r>
      <w:r w:rsidRPr="003B092D">
        <w:rPr>
          <w:sz w:val="22"/>
          <w:szCs w:val="22"/>
          <w:lang w:val="en-GB"/>
        </w:rPr>
        <w:t xml:space="preserve"> the MOBIP Project Target area of the disease </w:t>
      </w:r>
      <w:r w:rsidR="007B1BCE" w:rsidRPr="003B092D">
        <w:rPr>
          <w:sz w:val="22"/>
          <w:szCs w:val="22"/>
          <w:lang w:val="en-GB"/>
        </w:rPr>
        <w:t xml:space="preserve">control </w:t>
      </w:r>
      <w:r w:rsidRPr="003B092D">
        <w:rPr>
          <w:sz w:val="22"/>
          <w:szCs w:val="22"/>
          <w:lang w:val="en-GB"/>
        </w:rPr>
        <w:t>zone (D</w:t>
      </w:r>
      <w:r w:rsidR="007B1BCE" w:rsidRPr="003B092D">
        <w:rPr>
          <w:sz w:val="22"/>
          <w:szCs w:val="22"/>
          <w:lang w:val="en-GB"/>
        </w:rPr>
        <w:t>C</w:t>
      </w:r>
      <w:r w:rsidRPr="003B092D">
        <w:rPr>
          <w:sz w:val="22"/>
          <w:szCs w:val="22"/>
          <w:lang w:val="en-GB"/>
        </w:rPr>
        <w:t>Z 1&amp;2)</w:t>
      </w:r>
      <w:r w:rsidR="003B092D" w:rsidRPr="003B092D">
        <w:rPr>
          <w:sz w:val="22"/>
          <w:szCs w:val="22"/>
          <w:lang w:val="en-GB"/>
        </w:rPr>
        <w:t>. This is made possible</w:t>
      </w:r>
      <w:r w:rsidRPr="003B092D">
        <w:rPr>
          <w:sz w:val="22"/>
          <w:szCs w:val="22"/>
          <w:lang w:val="en-GB"/>
        </w:rPr>
        <w:t xml:space="preserve"> </w:t>
      </w:r>
      <w:r w:rsidR="0020534E" w:rsidRPr="003B092D">
        <w:rPr>
          <w:sz w:val="22"/>
          <w:szCs w:val="22"/>
          <w:lang w:val="en-GB"/>
        </w:rPr>
        <w:t xml:space="preserve">with financial assistance from the </w:t>
      </w:r>
      <w:r w:rsidR="001C32A4" w:rsidRPr="003B092D">
        <w:rPr>
          <w:sz w:val="22"/>
          <w:szCs w:val="22"/>
          <w:lang w:val="en-GB"/>
        </w:rPr>
        <w:t>11</w:t>
      </w:r>
      <w:r w:rsidR="001C32A4" w:rsidRPr="003B092D">
        <w:rPr>
          <w:sz w:val="22"/>
          <w:szCs w:val="22"/>
          <w:vertAlign w:val="superscript"/>
          <w:lang w:val="en-GB"/>
        </w:rPr>
        <w:t xml:space="preserve">th </w:t>
      </w:r>
      <w:r w:rsidR="001C32A4" w:rsidRPr="003B092D">
        <w:rPr>
          <w:lang w:val="en-GB"/>
        </w:rPr>
        <w:t xml:space="preserve">EDF European Union </w:t>
      </w:r>
      <w:r w:rsidR="007B1BCE" w:rsidRPr="003B092D">
        <w:rPr>
          <w:lang w:val="en-GB"/>
        </w:rPr>
        <w:t>F</w:t>
      </w:r>
      <w:r w:rsidR="001C32A4" w:rsidRPr="003B092D">
        <w:rPr>
          <w:lang w:val="en-GB"/>
        </w:rPr>
        <w:t>und.</w:t>
      </w:r>
      <w:r w:rsidR="00454918" w:rsidRPr="003B092D">
        <w:rPr>
          <w:sz w:val="22"/>
          <w:szCs w:val="22"/>
          <w:lang w:val="en-GB"/>
        </w:rPr>
        <w:t xml:space="preserve"> </w:t>
      </w:r>
      <w:r w:rsidR="0020534E" w:rsidRPr="003B092D">
        <w:rPr>
          <w:sz w:val="22"/>
          <w:szCs w:val="22"/>
          <w:lang w:val="en-GB"/>
        </w:rPr>
        <w:t xml:space="preserve">The </w:t>
      </w:r>
      <w:r w:rsidR="00F6618D" w:rsidRPr="003B092D">
        <w:rPr>
          <w:sz w:val="22"/>
          <w:szCs w:val="22"/>
          <w:lang w:val="en-GB"/>
        </w:rPr>
        <w:t xml:space="preserve">tender dossier is </w:t>
      </w:r>
      <w:r w:rsidR="00BF30DB" w:rsidRPr="003B092D">
        <w:rPr>
          <w:sz w:val="22"/>
          <w:szCs w:val="22"/>
          <w:lang w:val="en-GB"/>
        </w:rPr>
        <w:t>available</w:t>
      </w:r>
      <w:r w:rsidR="0020534E" w:rsidRPr="003B092D">
        <w:rPr>
          <w:sz w:val="22"/>
          <w:szCs w:val="22"/>
          <w:lang w:val="en-GB"/>
        </w:rPr>
        <w:t xml:space="preserve"> </w:t>
      </w:r>
      <w:r w:rsidR="00F6618D" w:rsidRPr="003B092D">
        <w:rPr>
          <w:sz w:val="22"/>
          <w:szCs w:val="22"/>
          <w:lang w:val="en-GB"/>
        </w:rPr>
        <w:t>for inspection at</w:t>
      </w:r>
      <w:r w:rsidR="00180464" w:rsidRPr="003B092D">
        <w:rPr>
          <w:sz w:val="22"/>
          <w:szCs w:val="22"/>
          <w:lang w:val="en-GB"/>
        </w:rPr>
        <w:t xml:space="preserve"> </w:t>
      </w:r>
      <w:r w:rsidR="001C32A4" w:rsidRPr="003B092D">
        <w:rPr>
          <w:sz w:val="22"/>
          <w:szCs w:val="22"/>
          <w:lang w:val="en-GB"/>
        </w:rPr>
        <w:t>the MOBIP Project office Ministry of Agriculture, Animal Industry and Fisheries (MAAIF)</w:t>
      </w:r>
      <w:r w:rsidR="00180464" w:rsidRPr="003B092D">
        <w:rPr>
          <w:sz w:val="22"/>
          <w:szCs w:val="22"/>
          <w:lang w:val="en-GB"/>
        </w:rPr>
        <w:t xml:space="preserve"> and is published on the following websites</w:t>
      </w:r>
      <w:r w:rsidR="003B092D" w:rsidRPr="003B092D">
        <w:rPr>
          <w:sz w:val="22"/>
          <w:szCs w:val="22"/>
          <w:lang w:val="en-GB"/>
        </w:rPr>
        <w:t xml:space="preserve"> www.agriculture.go.ug and www.fina</w:t>
      </w:r>
      <w:r w:rsidR="003B092D">
        <w:rPr>
          <w:sz w:val="22"/>
          <w:szCs w:val="22"/>
          <w:lang w:val="en-GB"/>
        </w:rPr>
        <w:t>n</w:t>
      </w:r>
      <w:r w:rsidR="003B092D" w:rsidRPr="003B092D">
        <w:rPr>
          <w:sz w:val="22"/>
          <w:szCs w:val="22"/>
          <w:lang w:val="en-GB"/>
        </w:rPr>
        <w:t>ce.go.ug</w:t>
      </w:r>
    </w:p>
    <w:p w14:paraId="5277EA69" w14:textId="3E906E5E" w:rsidR="00903316" w:rsidRPr="003B092D" w:rsidRDefault="0020534E" w:rsidP="00903316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The deadline for submission of </w:t>
      </w:r>
      <w:r w:rsidR="000A7AF1" w:rsidRPr="003B092D">
        <w:rPr>
          <w:sz w:val="22"/>
          <w:szCs w:val="22"/>
          <w:lang w:val="en-GB"/>
        </w:rPr>
        <w:t xml:space="preserve">tender </w:t>
      </w:r>
      <w:r w:rsidRPr="003B092D">
        <w:rPr>
          <w:sz w:val="22"/>
          <w:szCs w:val="22"/>
          <w:lang w:val="en-GB"/>
        </w:rPr>
        <w:t xml:space="preserve">is </w:t>
      </w:r>
      <w:r w:rsidR="003B092D" w:rsidRPr="003B092D">
        <w:rPr>
          <w:b/>
          <w:bCs/>
          <w:sz w:val="22"/>
          <w:szCs w:val="22"/>
          <w:lang w:val="en-GB"/>
        </w:rPr>
        <w:t>12</w:t>
      </w:r>
      <w:r w:rsidR="00180464" w:rsidRPr="003B092D">
        <w:rPr>
          <w:b/>
          <w:bCs/>
          <w:sz w:val="22"/>
          <w:szCs w:val="22"/>
          <w:lang w:val="en-GB"/>
        </w:rPr>
        <w:t xml:space="preserve">:00 </w:t>
      </w:r>
      <w:r w:rsidR="003B092D" w:rsidRPr="003B092D">
        <w:rPr>
          <w:b/>
          <w:bCs/>
          <w:sz w:val="22"/>
          <w:szCs w:val="22"/>
          <w:lang w:val="en-GB"/>
        </w:rPr>
        <w:t xml:space="preserve">hrs on </w:t>
      </w:r>
      <w:r w:rsidR="0093694F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>8</w:t>
      </w:r>
      <w:r w:rsidR="003B092D" w:rsidRPr="003B092D">
        <w:rPr>
          <w:rStyle w:val="Emphasis"/>
          <w:b/>
          <w:bCs/>
          <w:i w:val="0"/>
          <w:iCs/>
          <w:sz w:val="22"/>
          <w:szCs w:val="22"/>
          <w:highlight w:val="yellow"/>
          <w:vertAlign w:val="superscript"/>
          <w:lang w:val="en-GB"/>
        </w:rPr>
        <w:t>th</w:t>
      </w:r>
      <w:r w:rsidR="003B092D" w:rsidRPr="003B092D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 xml:space="preserve"> </w:t>
      </w:r>
      <w:r w:rsidR="0093694F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>August</w:t>
      </w:r>
      <w:r w:rsidR="003B092D" w:rsidRPr="003B092D">
        <w:rPr>
          <w:rStyle w:val="Emphasis"/>
          <w:b/>
          <w:bCs/>
          <w:i w:val="0"/>
          <w:iCs/>
          <w:sz w:val="22"/>
          <w:szCs w:val="22"/>
          <w:highlight w:val="yellow"/>
          <w:lang w:val="en-GB"/>
        </w:rPr>
        <w:t xml:space="preserve"> 2022</w:t>
      </w:r>
      <w:r w:rsidR="00392309" w:rsidRPr="003B092D">
        <w:rPr>
          <w:i/>
          <w:iCs/>
          <w:sz w:val="22"/>
          <w:szCs w:val="22"/>
          <w:lang w:val="en-GB"/>
        </w:rPr>
        <w:t>.</w:t>
      </w:r>
      <w:r w:rsidR="000A7AF1" w:rsidRPr="003B092D">
        <w:rPr>
          <w:sz w:val="22"/>
          <w:szCs w:val="22"/>
          <w:lang w:val="en-GB"/>
        </w:rPr>
        <w:t xml:space="preserve"> </w:t>
      </w:r>
      <w:r w:rsidR="00207BA3" w:rsidRPr="003B092D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903316" w:rsidRPr="003B092D">
        <w:rPr>
          <w:sz w:val="22"/>
          <w:szCs w:val="22"/>
          <w:lang w:val="en-GB"/>
        </w:rPr>
        <w:t xml:space="preserve">the following websites </w:t>
      </w:r>
      <w:r w:rsidR="003B092D" w:rsidRPr="003B092D">
        <w:rPr>
          <w:sz w:val="22"/>
          <w:szCs w:val="22"/>
          <w:lang w:val="en-GB"/>
        </w:rPr>
        <w:t>www.agriculture.go.ug and www.fina</w:t>
      </w:r>
      <w:r w:rsidR="003B092D">
        <w:rPr>
          <w:sz w:val="22"/>
          <w:szCs w:val="22"/>
          <w:lang w:val="en-GB"/>
        </w:rPr>
        <w:t>n</w:t>
      </w:r>
      <w:r w:rsidR="003B092D" w:rsidRPr="003B092D">
        <w:rPr>
          <w:sz w:val="22"/>
          <w:szCs w:val="22"/>
          <w:lang w:val="en-GB"/>
        </w:rPr>
        <w:t>ce.go.ug</w:t>
      </w:r>
    </w:p>
    <w:p w14:paraId="5D689223" w14:textId="77777777" w:rsidR="00180464" w:rsidRPr="00903316" w:rsidRDefault="00180464" w:rsidP="00903316">
      <w:pPr>
        <w:spacing w:line="360" w:lineRule="auto"/>
        <w:jc w:val="both"/>
        <w:rPr>
          <w:sz w:val="22"/>
          <w:szCs w:val="22"/>
        </w:rPr>
      </w:pPr>
    </w:p>
    <w:p w14:paraId="0FBB3A4F" w14:textId="77777777" w:rsidR="00903316" w:rsidRPr="005E4CE5" w:rsidRDefault="00903316">
      <w:pPr>
        <w:spacing w:line="360" w:lineRule="auto"/>
        <w:jc w:val="both"/>
        <w:rPr>
          <w:sz w:val="22"/>
          <w:szCs w:val="22"/>
          <w:lang w:val="en-GB"/>
        </w:rPr>
      </w:pPr>
    </w:p>
    <w:sectPr w:rsidR="00903316" w:rsidRPr="005E4CE5" w:rsidSect="00E42A70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8C4E4" w14:textId="77777777" w:rsidR="0065365A" w:rsidRDefault="0065365A">
      <w:r>
        <w:separator/>
      </w:r>
    </w:p>
  </w:endnote>
  <w:endnote w:type="continuationSeparator" w:id="0">
    <w:p w14:paraId="3BF38C95" w14:textId="77777777" w:rsidR="0065365A" w:rsidRDefault="0065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A27A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3FB1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398" w14:textId="1BD3AC2A" w:rsidR="00EE5274" w:rsidRDefault="00074B33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December</w:t>
    </w:r>
    <w:r w:rsidR="008A5C90">
      <w:rPr>
        <w:b/>
        <w:snapToGrid w:val="0"/>
        <w:sz w:val="18"/>
        <w:lang w:val="en-GB"/>
      </w:rPr>
      <w:t xml:space="preserve"> 202</w:t>
    </w:r>
    <w:r>
      <w:rPr>
        <w:b/>
        <w:snapToGrid w:val="0"/>
        <w:sz w:val="18"/>
        <w:lang w:val="en-GB"/>
      </w:rPr>
      <w:t>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3BDFCD90" w14:textId="3E8B92DA" w:rsidR="00EE5274" w:rsidRPr="00074B33" w:rsidRDefault="00454918" w:rsidP="00454918">
    <w:pPr>
      <w:pStyle w:val="Footer"/>
      <w:tabs>
        <w:tab w:val="clear" w:pos="8640"/>
        <w:tab w:val="right" w:pos="8222"/>
      </w:tabs>
      <w:ind w:right="360"/>
      <w:rPr>
        <w:sz w:val="20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  <w:r w:rsidR="00074B33">
      <w:rPr>
        <w:sz w:val="18"/>
        <w:szCs w:val="18"/>
        <w:lang w:val="en-GB"/>
      </w:rPr>
      <w:softHyphen/>
      <w:t>_</w:t>
    </w:r>
    <w:r w:rsidR="00074B33" w:rsidRPr="00074B33">
      <w:rPr>
        <w:b/>
        <w:bCs/>
        <w:sz w:val="28"/>
        <w:szCs w:val="28"/>
      </w:rPr>
      <w:t xml:space="preserve"> </w:t>
    </w:r>
    <w:r w:rsidR="00074B33" w:rsidRPr="00074B33">
      <w:rPr>
        <w:sz w:val="20"/>
      </w:rPr>
      <w:t>MOBIP/SUPLS/2.6/2.6.2/T3SF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8950F" w14:textId="77777777" w:rsidR="0065365A" w:rsidRDefault="0065365A">
      <w:r>
        <w:separator/>
      </w:r>
    </w:p>
  </w:footnote>
  <w:footnote w:type="continuationSeparator" w:id="0">
    <w:p w14:paraId="2EF52B3D" w14:textId="77777777" w:rsidR="0065365A" w:rsidRDefault="00653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8A73" w14:textId="77777777" w:rsidR="002C1B42" w:rsidRDefault="002C1B42" w:rsidP="0057476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51407"/>
    <w:rsid w:val="00074B33"/>
    <w:rsid w:val="000808DB"/>
    <w:rsid w:val="000A1A55"/>
    <w:rsid w:val="000A7AF1"/>
    <w:rsid w:val="000C0F63"/>
    <w:rsid w:val="000C3E8F"/>
    <w:rsid w:val="000F72EF"/>
    <w:rsid w:val="00180464"/>
    <w:rsid w:val="00184DBF"/>
    <w:rsid w:val="001A3F0D"/>
    <w:rsid w:val="001B2DFF"/>
    <w:rsid w:val="001C32A4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66B43"/>
    <w:rsid w:val="00275A4A"/>
    <w:rsid w:val="0029447B"/>
    <w:rsid w:val="002C057C"/>
    <w:rsid w:val="002C1B42"/>
    <w:rsid w:val="002D233E"/>
    <w:rsid w:val="002D4AA7"/>
    <w:rsid w:val="00324FBA"/>
    <w:rsid w:val="00345D97"/>
    <w:rsid w:val="00374067"/>
    <w:rsid w:val="003746B2"/>
    <w:rsid w:val="003914AF"/>
    <w:rsid w:val="003918B0"/>
    <w:rsid w:val="00392309"/>
    <w:rsid w:val="003B092D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02EE6"/>
    <w:rsid w:val="00625E0C"/>
    <w:rsid w:val="006278FB"/>
    <w:rsid w:val="0065365A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B1BCE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3316"/>
    <w:rsid w:val="00907044"/>
    <w:rsid w:val="00921647"/>
    <w:rsid w:val="0093694F"/>
    <w:rsid w:val="00951B8F"/>
    <w:rsid w:val="0097352D"/>
    <w:rsid w:val="009A22A1"/>
    <w:rsid w:val="009A4580"/>
    <w:rsid w:val="00A23676"/>
    <w:rsid w:val="00AD3E31"/>
    <w:rsid w:val="00AE13E2"/>
    <w:rsid w:val="00B0342C"/>
    <w:rsid w:val="00B22C13"/>
    <w:rsid w:val="00B73DB5"/>
    <w:rsid w:val="00BC7652"/>
    <w:rsid w:val="00BF30DB"/>
    <w:rsid w:val="00BF387C"/>
    <w:rsid w:val="00C24FB5"/>
    <w:rsid w:val="00C3452C"/>
    <w:rsid w:val="00C50093"/>
    <w:rsid w:val="00C54178"/>
    <w:rsid w:val="00C613CB"/>
    <w:rsid w:val="00C64689"/>
    <w:rsid w:val="00C66132"/>
    <w:rsid w:val="00CA2AD3"/>
    <w:rsid w:val="00CD1640"/>
    <w:rsid w:val="00CF7B85"/>
    <w:rsid w:val="00D268AF"/>
    <w:rsid w:val="00D37809"/>
    <w:rsid w:val="00D466DF"/>
    <w:rsid w:val="00D468E8"/>
    <w:rsid w:val="00D50F67"/>
    <w:rsid w:val="00D67BFB"/>
    <w:rsid w:val="00D96536"/>
    <w:rsid w:val="00DD4DDA"/>
    <w:rsid w:val="00DF03FB"/>
    <w:rsid w:val="00E007D8"/>
    <w:rsid w:val="00E1239E"/>
    <w:rsid w:val="00E42A70"/>
    <w:rsid w:val="00E47143"/>
    <w:rsid w:val="00E5266E"/>
    <w:rsid w:val="00E81D34"/>
    <w:rsid w:val="00EA3A15"/>
    <w:rsid w:val="00EB0E2A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C91B8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64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Emphasis">
    <w:name w:val="Emphasis"/>
    <w:uiPriority w:val="20"/>
    <w:qFormat/>
    <w:rsid w:val="003B092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A1D5-980A-497E-A020-6E8D8329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1044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2</cp:revision>
  <cp:lastPrinted>2012-09-25T08:38:00Z</cp:lastPrinted>
  <dcterms:created xsi:type="dcterms:W3CDTF">2022-07-07T14:50:00Z</dcterms:created>
  <dcterms:modified xsi:type="dcterms:W3CDTF">2022-07-07T14:50:00Z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