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65536" w14:textId="50B5D886" w:rsidR="00BF40C0" w:rsidRPr="00F21BD0" w:rsidRDefault="00BF40C0" w:rsidP="00DA53F8">
      <w:pPr>
        <w:tabs>
          <w:tab w:val="left" w:pos="810"/>
        </w:tabs>
        <w:spacing w:after="160" w:line="259" w:lineRule="auto"/>
      </w:pPr>
    </w:p>
    <w:p w14:paraId="7B3FDF1E" w14:textId="4EC855C9" w:rsidR="00BF40C0" w:rsidRDefault="0031108E" w:rsidP="00BF40C0">
      <w:r w:rsidRPr="00C513CC">
        <w:rPr>
          <w:rFonts w:ascii="Century Gothic" w:hAnsi="Century Gothic"/>
          <w:noProof/>
          <w:sz w:val="2"/>
          <w:u w:val="single"/>
          <w:lang w:val="en-US"/>
        </w:rPr>
        <mc:AlternateContent>
          <mc:Choice Requires="wps">
            <w:drawing>
              <wp:anchor distT="0" distB="0" distL="114300" distR="114300" simplePos="0" relativeHeight="251657216" behindDoc="0" locked="0" layoutInCell="1" allowOverlap="1" wp14:anchorId="6800FB05" wp14:editId="2B9D5B67">
                <wp:simplePos x="0" y="0"/>
                <wp:positionH relativeFrom="column">
                  <wp:posOffset>-266700</wp:posOffset>
                </wp:positionH>
                <wp:positionV relativeFrom="paragraph">
                  <wp:posOffset>227330</wp:posOffset>
                </wp:positionV>
                <wp:extent cx="2524125" cy="58547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585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800FB05" id="_x0000_t202" coordsize="21600,21600" o:spt="202" path="m,l,21600r21600,l21600,xe">
                <v:stroke joinstyle="miter"/>
                <v:path gradientshapeok="t" o:connecttype="rect"/>
              </v:shapetype>
              <v:shape id="Text Box 4" o:spid="_x0000_s1026" type="#_x0000_t202" style="position:absolute;margin-left:-21pt;margin-top:17.9pt;width:198.75pt;height:4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" stroked="f">
                <v:textbo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v:textbox>
              </v:shape>
            </w:pict>
          </mc:Fallback>
        </mc:AlternateContent>
      </w:r>
    </w:p>
    <w:p w14:paraId="5C5F6E51" w14:textId="0C695E8F" w:rsidR="00BF40C0" w:rsidRDefault="0031108E" w:rsidP="00BF40C0">
      <w:r>
        <w:rPr>
          <w:rFonts w:ascii="Century Gothic" w:hAnsi="Century Gothic"/>
          <w:noProof/>
          <w:sz w:val="2"/>
          <w:u w:val="single"/>
          <w:lang w:val="en-US"/>
        </w:rPr>
        <w:drawing>
          <wp:anchor distT="0" distB="0" distL="114300" distR="114300" simplePos="0" relativeHeight="251658240" behindDoc="0" locked="0" layoutInCell="1" allowOverlap="1" wp14:anchorId="08AACC2E" wp14:editId="4BD38385">
            <wp:simplePos x="0" y="0"/>
            <wp:positionH relativeFrom="column">
              <wp:posOffset>2439670</wp:posOffset>
            </wp:positionH>
            <wp:positionV relativeFrom="paragraph">
              <wp:posOffset>-431800</wp:posOffset>
            </wp:positionV>
            <wp:extent cx="1281430" cy="1171575"/>
            <wp:effectExtent l="0" t="0" r="0" b="0"/>
            <wp:wrapSquare wrapText="bothSides"/>
            <wp:docPr id="11" name="Picture 1" descr="court of armscol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t of armscolur"/>
                    <pic:cNvPicPr>
                      <a:picLocks noChangeAspect="1" noChangeArrowheads="1"/>
                    </pic:cNvPicPr>
                  </pic:nvPicPr>
                  <pic:blipFill>
                    <a:blip r:embed="rId7">
                      <a:extLst>
                        <a:ext uri="{28A0092B-C50C-407E-A947-70E740481C1C}">
                          <a14:useLocalDpi xmlns:a14="http://schemas.microsoft.com/office/drawing/2010/main" val="0"/>
                        </a:ext>
                      </a:extLst>
                    </a:blip>
                    <a:srcRect b="7591"/>
                    <a:stretch>
                      <a:fillRect/>
                    </a:stretch>
                  </pic:blipFill>
                  <pic:spPr bwMode="auto">
                    <a:xfrm>
                      <a:off x="0" y="0"/>
                      <a:ext cx="128143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13CC">
        <w:rPr>
          <w:rFonts w:ascii="Century Gothic" w:hAnsi="Century Gothic"/>
          <w:noProof/>
          <w:sz w:val="2"/>
          <w:u w:val="single"/>
          <w:lang w:val="en-US"/>
        </w:rPr>
        <mc:AlternateContent>
          <mc:Choice Requires="wps">
            <w:drawing>
              <wp:anchor distT="0" distB="0" distL="114300" distR="114300" simplePos="0" relativeHeight="251656192" behindDoc="0" locked="0" layoutInCell="1" allowOverlap="1" wp14:anchorId="1B67C0A1" wp14:editId="132F6267">
                <wp:simplePos x="0" y="0"/>
                <wp:positionH relativeFrom="column">
                  <wp:posOffset>3962400</wp:posOffset>
                </wp:positionH>
                <wp:positionV relativeFrom="paragraph">
                  <wp:posOffset>-292100</wp:posOffset>
                </wp:positionV>
                <wp:extent cx="2419350" cy="15335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53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B8AC6" w14:textId="77777777" w:rsidR="00D0545E" w:rsidRPr="00730172" w:rsidRDefault="00D0545E" w:rsidP="00BF40C0">
                            <w:pPr>
                              <w:pStyle w:val="Heading2"/>
                              <w:rPr>
                                <w:rFonts w:ascii="Arial Rounded MT Bold" w:hAnsi="Arial Rounded MT Bold" w:cs="Tahoma"/>
                                <w:sz w:val="18"/>
                              </w:rPr>
                            </w:pPr>
                            <w:r w:rsidRPr="00730172">
                              <w:rPr>
                                <w:rFonts w:ascii="Arial Rounded MT Bold" w:hAnsi="Arial Rounded MT Bold" w:cs="Tahoma"/>
                                <w:sz w:val="18"/>
                              </w:rPr>
                              <w:t xml:space="preserve">MINISTRY OF AGRICULTURE, ANIMAL </w:t>
                            </w:r>
                            <w:r w:rsidRPr="00730172">
                              <w:rPr>
                                <w:rFonts w:ascii="Arial Rounded MT Bold" w:hAnsi="Arial Rounded MT Bold" w:cs="Tahoma"/>
                                <w:szCs w:val="20"/>
                              </w:rPr>
                              <w:t>INDUSTRY</w:t>
                            </w:r>
                            <w:r w:rsidRPr="00730172">
                              <w:rPr>
                                <w:rFonts w:ascii="Arial Rounded MT Bold" w:hAnsi="Arial Rounded MT Bold" w:cs="Tahoma"/>
                                <w:sz w:val="18"/>
                              </w:rPr>
                              <w:t xml:space="preserve"> AND FISHERIES</w:t>
                            </w:r>
                          </w:p>
                          <w:p w14:paraId="14D7BDF3" w14:textId="55A2A5F4" w:rsidR="00D0545E" w:rsidRPr="00D629A4" w:rsidRDefault="00D0545E" w:rsidP="00BF40C0">
                            <w:pPr>
                              <w:rPr>
                                <w:rFonts w:ascii="Arial Rounded MT Bold" w:hAnsi="Arial Rounded MT Bold" w:cs="Tahoma"/>
                                <w:b/>
                                <w:bCs/>
                                <w:sz w:val="18"/>
                                <w:lang w:val="pt-PT"/>
                              </w:rPr>
                            </w:pPr>
                            <w:r w:rsidRPr="00D629A4">
                              <w:rPr>
                                <w:rFonts w:ascii="Arial Rounded MT Bold" w:hAnsi="Arial Rounded MT Bold" w:cs="Tahoma"/>
                                <w:b/>
                                <w:bCs/>
                                <w:sz w:val="18"/>
                                <w:lang w:val="pt-PT"/>
                              </w:rPr>
                              <w:t>P O BOX 102,</w:t>
                            </w:r>
                            <w:r w:rsidR="000D5A35" w:rsidRPr="000D5A35">
                              <w:rPr>
                                <w:rFonts w:ascii="Arial Rounded MT Bold" w:hAnsi="Arial Rounded MT Bold" w:cs="Tahoma"/>
                                <w:b/>
                                <w:bCs/>
                                <w:caps/>
                                <w:sz w:val="18"/>
                              </w:rPr>
                              <w:t xml:space="preserve"> </w:t>
                            </w:r>
                            <w:r w:rsidR="000D5A35" w:rsidRPr="00730172">
                              <w:rPr>
                                <w:rFonts w:ascii="Arial Rounded MT Bold" w:hAnsi="Arial Rounded MT Bold" w:cs="Tahoma"/>
                                <w:b/>
                                <w:bCs/>
                                <w:caps/>
                                <w:sz w:val="18"/>
                              </w:rPr>
                              <w:t>Entebbe, Uganda</w:t>
                            </w:r>
                          </w:p>
                          <w:p w14:paraId="339EDBF5" w14:textId="77777777" w:rsidR="00D0545E" w:rsidRPr="00D629A4" w:rsidRDefault="00D0545E" w:rsidP="00BF40C0">
                            <w:pPr>
                              <w:rPr>
                                <w:rFonts w:ascii="Arial Rounded MT Bold" w:hAnsi="Arial Rounded MT Bold" w:cs="Tahoma"/>
                                <w:bCs/>
                                <w:sz w:val="18"/>
                                <w:lang w:val="pt-PT"/>
                              </w:rPr>
                            </w:pPr>
                            <w:r w:rsidRPr="00D629A4">
                              <w:rPr>
                                <w:rFonts w:ascii="Arial Rounded MT Bold" w:hAnsi="Arial Rounded MT Bold" w:cs="Tahoma"/>
                                <w:bCs/>
                                <w:sz w:val="18"/>
                                <w:lang w:val="pt-PT"/>
                              </w:rPr>
                              <w:t>Email:</w:t>
                            </w:r>
                            <w:r w:rsidRPr="00D629A4">
                              <w:rPr>
                                <w:rFonts w:ascii="Arial Rounded MT Bold" w:hAnsi="Arial Rounded MT Bold" w:cs="Tahoma"/>
                                <w:bCs/>
                                <w:sz w:val="18"/>
                                <w:lang w:val="pt-PT"/>
                              </w:rPr>
                              <w:tab/>
                            </w:r>
                            <w:r w:rsidRPr="00D629A4">
                              <w:rPr>
                                <w:rFonts w:ascii="Arial Rounded MT Bold" w:hAnsi="Arial Rounded MT Bold" w:cs="Tahoma"/>
                                <w:bCs/>
                                <w:sz w:val="18"/>
                                <w:lang w:val="pt-PT"/>
                              </w:rPr>
                              <w:tab/>
                            </w:r>
                            <w:hyperlink r:id="rId8" w:history="1">
                              <w:r w:rsidRPr="00D629A4">
                                <w:rPr>
                                  <w:rStyle w:val="Hyperlink"/>
                                  <w:rFonts w:ascii="Arial Rounded MT Bold" w:hAnsi="Arial Rounded MT Bold" w:cs="Tahoma"/>
                                  <w:bCs/>
                                  <w:sz w:val="18"/>
                                  <w:lang w:val="pt-PT"/>
                                </w:rPr>
                                <w:t>ps@agriculture.go.ug</w:t>
                              </w:r>
                            </w:hyperlink>
                          </w:p>
                          <w:p w14:paraId="7069272F"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Website: </w:t>
                            </w:r>
                            <w:r w:rsidRPr="00730172">
                              <w:rPr>
                                <w:rFonts w:ascii="Arial Rounded MT Bold" w:hAnsi="Arial Rounded MT Bold" w:cs="Tahoma"/>
                                <w:bCs/>
                                <w:sz w:val="18"/>
                              </w:rPr>
                              <w:tab/>
                            </w:r>
                            <w:hyperlink r:id="rId9" w:history="1">
                              <w:r w:rsidRPr="00730172">
                                <w:rPr>
                                  <w:rStyle w:val="Hyperlink"/>
                                  <w:rFonts w:ascii="Arial Rounded MT Bold" w:hAnsi="Arial Rounded MT Bold" w:cs="Tahoma"/>
                                  <w:bCs/>
                                  <w:sz w:val="18"/>
                                </w:rPr>
                                <w:t>www.agriculture.go.ug</w:t>
                              </w:r>
                            </w:hyperlink>
                          </w:p>
                          <w:p w14:paraId="0D112678"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Telephone: </w:t>
                            </w:r>
                            <w:r w:rsidRPr="00730172">
                              <w:rPr>
                                <w:rFonts w:ascii="Arial Rounded MT Bold" w:hAnsi="Arial Rounded MT Bold" w:cs="Tahoma"/>
                                <w:bCs/>
                                <w:sz w:val="18"/>
                              </w:rPr>
                              <w:tab/>
                            </w:r>
                            <w:r w:rsidRPr="00730172">
                              <w:rPr>
                                <w:rFonts w:ascii="Arial Rounded MT Bold" w:hAnsi="Arial Rounded MT Bold" w:cs="Tahoma"/>
                                <w:bCs/>
                                <w:sz w:val="16"/>
                              </w:rPr>
                              <w:t xml:space="preserve">320987/9, 320004, 320327/8 </w:t>
                            </w:r>
                          </w:p>
                          <w:p w14:paraId="65FD8EC0"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Fax:</w:t>
                            </w:r>
                            <w:r w:rsidRPr="00730172">
                              <w:rPr>
                                <w:rFonts w:ascii="Arial Rounded MT Bold" w:hAnsi="Arial Rounded MT Bold" w:cs="Tahoma"/>
                                <w:bCs/>
                                <w:sz w:val="18"/>
                              </w:rPr>
                              <w:tab/>
                            </w:r>
                            <w:r w:rsidRPr="00730172">
                              <w:rPr>
                                <w:rFonts w:ascii="Arial Rounded MT Bold" w:hAnsi="Arial Rounded MT Bold" w:cs="Tahoma"/>
                                <w:bCs/>
                                <w:sz w:val="18"/>
                              </w:rPr>
                              <w:tab/>
                              <w:t xml:space="preserve">256 – 041 – 321 047, </w:t>
                            </w:r>
                          </w:p>
                          <w:p w14:paraId="4B5A4EB1"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321 010</w:t>
                            </w:r>
                          </w:p>
                          <w:p w14:paraId="6289A834"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321 255</w:t>
                            </w:r>
                          </w:p>
                          <w:p w14:paraId="5606ACCE" w14:textId="263A2C63" w:rsidR="00D0545E" w:rsidRPr="00730172" w:rsidRDefault="00D0545E" w:rsidP="00BF40C0">
                            <w:pPr>
                              <w:rPr>
                                <w:rFonts w:ascii="Arial Rounded MT Bold" w:hAnsi="Arial Rounded MT Bold" w:cs="Tahoma"/>
                                <w:b/>
                                <w:bCs/>
                                <w:caps/>
                                <w:sz w:val="20"/>
                              </w:rPr>
                            </w:pPr>
                            <w:r w:rsidRPr="00730172">
                              <w:rPr>
                                <w:rFonts w:ascii="Arial Rounded MT Bold" w:hAnsi="Arial Rounded MT Bold" w:cs="Tahoma"/>
                                <w:bCs/>
                                <w:sz w:val="18"/>
                              </w:rPr>
                              <w:tab/>
                            </w:r>
                            <w:r w:rsidRPr="00730172">
                              <w:rPr>
                                <w:rFonts w:ascii="Arial Rounded MT Bold" w:hAnsi="Arial Rounded MT Bold" w:cs="Tahoma"/>
                                <w:bCs/>
                                <w:sz w:val="1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B67C0A1" id="Text Box 3" o:spid="_x0000_s1027" type="#_x0000_t202" style="position:absolute;margin-left:312pt;margin-top:-23pt;width:190.5pt;height:12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" stroked="f">
                <v:textbox>
                  <w:txbxContent>
                    <w:p w14:paraId="4B0B8AC6" w14:textId="77777777" w:rsidR="00D0545E" w:rsidRPr="00730172" w:rsidRDefault="00D0545E" w:rsidP="00BF40C0">
                      <w:pPr>
                        <w:pStyle w:val="Heading2"/>
                        <w:rPr>
                          <w:rFonts w:ascii="Arial Rounded MT Bold" w:hAnsi="Arial Rounded MT Bold" w:cs="Tahoma"/>
                          <w:sz w:val="18"/>
                        </w:rPr>
                      </w:pPr>
                      <w:r w:rsidRPr="00730172">
                        <w:rPr>
                          <w:rFonts w:ascii="Arial Rounded MT Bold" w:hAnsi="Arial Rounded MT Bold" w:cs="Tahoma"/>
                          <w:sz w:val="18"/>
                        </w:rPr>
                        <w:t xml:space="preserve">MINISTRY OF AGRICULTURE, ANIMAL </w:t>
                      </w:r>
                      <w:r w:rsidRPr="00730172">
                        <w:rPr>
                          <w:rFonts w:ascii="Arial Rounded MT Bold" w:hAnsi="Arial Rounded MT Bold" w:cs="Tahoma"/>
                          <w:szCs w:val="20"/>
                        </w:rPr>
                        <w:t>INDUSTRY</w:t>
                      </w:r>
                      <w:r w:rsidRPr="00730172">
                        <w:rPr>
                          <w:rFonts w:ascii="Arial Rounded MT Bold" w:hAnsi="Arial Rounded MT Bold" w:cs="Tahoma"/>
                          <w:sz w:val="18"/>
                        </w:rPr>
                        <w:t xml:space="preserve"> AND FISHERIES</w:t>
                      </w:r>
                    </w:p>
                    <w:p w14:paraId="14D7BDF3" w14:textId="55A2A5F4" w:rsidR="00D0545E" w:rsidRPr="00D629A4" w:rsidRDefault="00D0545E" w:rsidP="00BF40C0">
                      <w:pPr>
                        <w:rPr>
                          <w:rFonts w:ascii="Arial Rounded MT Bold" w:hAnsi="Arial Rounded MT Bold" w:cs="Tahoma"/>
                          <w:b/>
                          <w:bCs/>
                          <w:sz w:val="18"/>
                          <w:lang w:val="pt-PT"/>
                        </w:rPr>
                      </w:pPr>
                      <w:r w:rsidRPr="00D629A4">
                        <w:rPr>
                          <w:rFonts w:ascii="Arial Rounded MT Bold" w:hAnsi="Arial Rounded MT Bold" w:cs="Tahoma"/>
                          <w:b/>
                          <w:bCs/>
                          <w:sz w:val="18"/>
                          <w:lang w:val="pt-PT"/>
                        </w:rPr>
                        <w:t>P O BOX 102,</w:t>
                      </w:r>
                      <w:r w:rsidR="000D5A35" w:rsidRPr="000D5A35">
                        <w:rPr>
                          <w:rFonts w:ascii="Arial Rounded MT Bold" w:hAnsi="Arial Rounded MT Bold" w:cs="Tahoma"/>
                          <w:b/>
                          <w:bCs/>
                          <w:caps/>
                          <w:sz w:val="18"/>
                        </w:rPr>
                        <w:t xml:space="preserve"> </w:t>
                      </w:r>
                      <w:r w:rsidR="000D5A35" w:rsidRPr="00730172">
                        <w:rPr>
                          <w:rFonts w:ascii="Arial Rounded MT Bold" w:hAnsi="Arial Rounded MT Bold" w:cs="Tahoma"/>
                          <w:b/>
                          <w:bCs/>
                          <w:caps/>
                          <w:sz w:val="18"/>
                        </w:rPr>
                        <w:t>Entebbe, Uganda</w:t>
                      </w:r>
                    </w:p>
                    <w:p w14:paraId="339EDBF5" w14:textId="77777777" w:rsidR="00D0545E" w:rsidRPr="00D629A4" w:rsidRDefault="00D0545E" w:rsidP="00BF40C0">
                      <w:pPr>
                        <w:rPr>
                          <w:rFonts w:ascii="Arial Rounded MT Bold" w:hAnsi="Arial Rounded MT Bold" w:cs="Tahoma"/>
                          <w:bCs/>
                          <w:sz w:val="18"/>
                          <w:lang w:val="pt-PT"/>
                        </w:rPr>
                      </w:pPr>
                      <w:r w:rsidRPr="00D629A4">
                        <w:rPr>
                          <w:rFonts w:ascii="Arial Rounded MT Bold" w:hAnsi="Arial Rounded MT Bold" w:cs="Tahoma"/>
                          <w:bCs/>
                          <w:sz w:val="18"/>
                          <w:lang w:val="pt-PT"/>
                        </w:rPr>
                        <w:t>Email:</w:t>
                      </w:r>
                      <w:r w:rsidRPr="00D629A4">
                        <w:rPr>
                          <w:rFonts w:ascii="Arial Rounded MT Bold" w:hAnsi="Arial Rounded MT Bold" w:cs="Tahoma"/>
                          <w:bCs/>
                          <w:sz w:val="18"/>
                          <w:lang w:val="pt-PT"/>
                        </w:rPr>
                        <w:tab/>
                      </w:r>
                      <w:r w:rsidRPr="00D629A4">
                        <w:rPr>
                          <w:rFonts w:ascii="Arial Rounded MT Bold" w:hAnsi="Arial Rounded MT Bold" w:cs="Tahoma"/>
                          <w:bCs/>
                          <w:sz w:val="18"/>
                          <w:lang w:val="pt-PT"/>
                        </w:rPr>
                        <w:tab/>
                      </w:r>
                      <w:hyperlink r:id="rId10" w:history="1">
                        <w:r w:rsidRPr="00D629A4">
                          <w:rPr>
                            <w:rStyle w:val="Hyperlink"/>
                            <w:rFonts w:ascii="Arial Rounded MT Bold" w:hAnsi="Arial Rounded MT Bold" w:cs="Tahoma"/>
                            <w:bCs/>
                            <w:sz w:val="18"/>
                            <w:lang w:val="pt-PT"/>
                          </w:rPr>
                          <w:t>ps@agriculture.go.ug</w:t>
                        </w:r>
                      </w:hyperlink>
                    </w:p>
                    <w:p w14:paraId="7069272F"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Website: </w:t>
                      </w:r>
                      <w:r w:rsidRPr="00730172">
                        <w:rPr>
                          <w:rFonts w:ascii="Arial Rounded MT Bold" w:hAnsi="Arial Rounded MT Bold" w:cs="Tahoma"/>
                          <w:bCs/>
                          <w:sz w:val="18"/>
                        </w:rPr>
                        <w:tab/>
                      </w:r>
                      <w:hyperlink r:id="rId11" w:history="1">
                        <w:r w:rsidRPr="00730172">
                          <w:rPr>
                            <w:rStyle w:val="Hyperlink"/>
                            <w:rFonts w:ascii="Arial Rounded MT Bold" w:hAnsi="Arial Rounded MT Bold" w:cs="Tahoma"/>
                            <w:bCs/>
                            <w:sz w:val="18"/>
                          </w:rPr>
                          <w:t>www.agriculture.go.ug</w:t>
                        </w:r>
                      </w:hyperlink>
                    </w:p>
                    <w:p w14:paraId="0D112678"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Telephone: </w:t>
                      </w:r>
                      <w:r w:rsidRPr="00730172">
                        <w:rPr>
                          <w:rFonts w:ascii="Arial Rounded MT Bold" w:hAnsi="Arial Rounded MT Bold" w:cs="Tahoma"/>
                          <w:bCs/>
                          <w:sz w:val="18"/>
                        </w:rPr>
                        <w:tab/>
                      </w:r>
                      <w:r w:rsidRPr="00730172">
                        <w:rPr>
                          <w:rFonts w:ascii="Arial Rounded MT Bold" w:hAnsi="Arial Rounded MT Bold" w:cs="Tahoma"/>
                          <w:bCs/>
                          <w:sz w:val="16"/>
                        </w:rPr>
                        <w:t xml:space="preserve">320987/9, 320004, 320327/8 </w:t>
                      </w:r>
                    </w:p>
                    <w:p w14:paraId="65FD8EC0"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Fax:</w:t>
                      </w:r>
                      <w:r w:rsidRPr="00730172">
                        <w:rPr>
                          <w:rFonts w:ascii="Arial Rounded MT Bold" w:hAnsi="Arial Rounded MT Bold" w:cs="Tahoma"/>
                          <w:bCs/>
                          <w:sz w:val="18"/>
                        </w:rPr>
                        <w:tab/>
                      </w:r>
                      <w:r w:rsidRPr="00730172">
                        <w:rPr>
                          <w:rFonts w:ascii="Arial Rounded MT Bold" w:hAnsi="Arial Rounded MT Bold" w:cs="Tahoma"/>
                          <w:bCs/>
                          <w:sz w:val="18"/>
                        </w:rPr>
                        <w:tab/>
                        <w:t xml:space="preserve">256 – 041 – 321 047, </w:t>
                      </w:r>
                    </w:p>
                    <w:p w14:paraId="4B5A4EB1"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321 010</w:t>
                      </w:r>
                    </w:p>
                    <w:p w14:paraId="6289A834"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321 255</w:t>
                      </w:r>
                    </w:p>
                    <w:p w14:paraId="5606ACCE" w14:textId="263A2C63" w:rsidR="00D0545E" w:rsidRPr="00730172" w:rsidRDefault="00D0545E" w:rsidP="00BF40C0">
                      <w:pPr>
                        <w:rPr>
                          <w:rFonts w:ascii="Arial Rounded MT Bold" w:hAnsi="Arial Rounded MT Bold" w:cs="Tahoma"/>
                          <w:b/>
                          <w:bCs/>
                          <w:caps/>
                          <w:sz w:val="20"/>
                        </w:rPr>
                      </w:pPr>
                      <w:r w:rsidRPr="00730172">
                        <w:rPr>
                          <w:rFonts w:ascii="Arial Rounded MT Bold" w:hAnsi="Arial Rounded MT Bold" w:cs="Tahoma"/>
                          <w:bCs/>
                          <w:sz w:val="18"/>
                        </w:rPr>
                        <w:tab/>
                      </w:r>
                      <w:r w:rsidRPr="00730172">
                        <w:rPr>
                          <w:rFonts w:ascii="Arial Rounded MT Bold" w:hAnsi="Arial Rounded MT Bold" w:cs="Tahoma"/>
                          <w:bCs/>
                          <w:sz w:val="18"/>
                        </w:rPr>
                        <w:tab/>
                      </w:r>
                    </w:p>
                  </w:txbxContent>
                </v:textbox>
              </v:shape>
            </w:pict>
          </mc:Fallback>
        </mc:AlternateContent>
      </w:r>
    </w:p>
    <w:p w14:paraId="54181355" w14:textId="77777777" w:rsidR="00BF40C0" w:rsidRDefault="00BF40C0" w:rsidP="00BF40C0">
      <w:pPr>
        <w:jc w:val="right"/>
        <w:rPr>
          <w:rFonts w:ascii="Century Gothic" w:hAnsi="Century Gothic"/>
          <w:sz w:val="2"/>
        </w:rPr>
      </w:pPr>
    </w:p>
    <w:p w14:paraId="3AAA9206" w14:textId="77777777" w:rsidR="00BF40C0" w:rsidRDefault="00BF40C0" w:rsidP="00BF40C0">
      <w:pPr>
        <w:jc w:val="right"/>
        <w:rPr>
          <w:rFonts w:ascii="Century Gothic" w:hAnsi="Century Gothic"/>
          <w:sz w:val="2"/>
        </w:rPr>
      </w:pPr>
    </w:p>
    <w:p w14:paraId="3CB0CA78" w14:textId="77777777" w:rsidR="00BF40C0" w:rsidRDefault="00BF40C0" w:rsidP="00BF40C0">
      <w:pPr>
        <w:jc w:val="right"/>
        <w:rPr>
          <w:rFonts w:ascii="Century Gothic" w:hAnsi="Century Gothic"/>
          <w:sz w:val="2"/>
        </w:rPr>
      </w:pPr>
    </w:p>
    <w:p w14:paraId="655432B6" w14:textId="1BD82C44" w:rsidR="00BF40C0" w:rsidRPr="00C2354C" w:rsidRDefault="0031108E" w:rsidP="00BF40C0">
      <w:pPr>
        <w:jc w:val="right"/>
        <w:rPr>
          <w:rFonts w:ascii="Century Gothic" w:hAnsi="Century Gothic"/>
          <w:sz w:val="2"/>
        </w:rPr>
      </w:pPr>
      <w:r>
        <w:rPr>
          <w:rFonts w:ascii="Century Gothic" w:hAnsi="Century Gothic"/>
          <w:noProof/>
          <w:sz w:val="2"/>
          <w:lang w:val="en-US"/>
        </w:rPr>
        <mc:AlternateContent>
          <mc:Choice Requires="wps">
            <w:drawing>
              <wp:anchor distT="0" distB="0" distL="114300" distR="114300" simplePos="0" relativeHeight="251659264" behindDoc="0" locked="0" layoutInCell="1" allowOverlap="1" wp14:anchorId="765591A3" wp14:editId="0C3657EF">
                <wp:simplePos x="0" y="0"/>
                <wp:positionH relativeFrom="column">
                  <wp:posOffset>933450</wp:posOffset>
                </wp:positionH>
                <wp:positionV relativeFrom="paragraph">
                  <wp:posOffset>10160</wp:posOffset>
                </wp:positionV>
                <wp:extent cx="1343025" cy="438150"/>
                <wp:effectExtent l="0" t="2540" r="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3A497" w14:textId="28B152B6" w:rsidR="00D0545E" w:rsidRDefault="00D0545E">
                            <w:r>
                              <w:t>FED/2018/397425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65591A3" id="Text Box 18" o:spid="_x0000_s1028" type="#_x0000_t202" style="position:absolute;left:0;text-align:left;margin-left:73.5pt;margin-top:.8pt;width:105.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" filled="f" stroked="f">
                <v:textbox>
                  <w:txbxContent>
                    <w:p w14:paraId="4363A497" w14:textId="28B152B6" w:rsidR="00D0545E" w:rsidRDefault="00D0545E">
                      <w:r>
                        <w:t>FED/2018/397425</w:t>
                      </w:r>
                    </w:p>
                  </w:txbxContent>
                </v:textbox>
              </v:shape>
            </w:pict>
          </mc:Fallback>
        </mc:AlternateContent>
      </w:r>
    </w:p>
    <w:p w14:paraId="6A2A5724" w14:textId="77777777" w:rsidR="00BF40C0" w:rsidRPr="00C2354C" w:rsidRDefault="00BF40C0" w:rsidP="00BF40C0">
      <w:pPr>
        <w:jc w:val="right"/>
        <w:rPr>
          <w:rFonts w:ascii="Century Gothic" w:hAnsi="Century Gothic"/>
          <w:sz w:val="2"/>
        </w:rPr>
      </w:pPr>
      <w:r w:rsidRPr="00C2354C">
        <w:rPr>
          <w:rFonts w:ascii="Century Gothic" w:hAnsi="Century Gothic"/>
          <w:sz w:val="2"/>
        </w:rPr>
        <w:t>FAD</w:t>
      </w:r>
    </w:p>
    <w:p w14:paraId="755DF6E9" w14:textId="77777777" w:rsidR="00BF40C0" w:rsidRDefault="00BF40C0" w:rsidP="00BF40C0">
      <w:pPr>
        <w:pStyle w:val="Title"/>
        <w:rPr>
          <w:rFonts w:ascii="Century Gothic" w:hAnsi="Century Gothic"/>
          <w:b/>
          <w:sz w:val="16"/>
          <w:szCs w:val="16"/>
        </w:rPr>
      </w:pPr>
    </w:p>
    <w:p w14:paraId="30D64BFF" w14:textId="77777777" w:rsidR="00BF40C0" w:rsidRDefault="00BF40C0" w:rsidP="00BF40C0">
      <w:pPr>
        <w:pStyle w:val="Title"/>
        <w:rPr>
          <w:rFonts w:ascii="Century Gothic" w:hAnsi="Century Gothic"/>
          <w:b/>
          <w:sz w:val="16"/>
          <w:szCs w:val="16"/>
        </w:rPr>
      </w:pPr>
    </w:p>
    <w:p w14:paraId="282E3926" w14:textId="77777777" w:rsidR="00BF40C0" w:rsidRDefault="00BF40C0" w:rsidP="00BF40C0">
      <w:pPr>
        <w:pStyle w:val="Title"/>
        <w:rPr>
          <w:rFonts w:ascii="Century Gothic" w:hAnsi="Century Gothic"/>
          <w:b/>
          <w:sz w:val="16"/>
          <w:szCs w:val="16"/>
        </w:rPr>
      </w:pPr>
    </w:p>
    <w:p w14:paraId="10533389" w14:textId="77777777" w:rsidR="00BF40C0" w:rsidRDefault="00BF40C0" w:rsidP="00BF40C0">
      <w:pPr>
        <w:pStyle w:val="Title"/>
        <w:jc w:val="left"/>
        <w:rPr>
          <w:rFonts w:ascii="Century Gothic" w:hAnsi="Century Gothic"/>
          <w:b/>
          <w:sz w:val="16"/>
          <w:szCs w:val="16"/>
        </w:rPr>
      </w:pPr>
    </w:p>
    <w:p w14:paraId="62ECC23E" w14:textId="77777777" w:rsidR="00BF40C0" w:rsidRPr="00C2354C" w:rsidRDefault="00BF40C0" w:rsidP="00BF40C0">
      <w:pPr>
        <w:pStyle w:val="Title"/>
        <w:rPr>
          <w:rFonts w:ascii="Century Gothic" w:hAnsi="Century Gothic"/>
          <w:b/>
          <w:sz w:val="16"/>
          <w:szCs w:val="16"/>
        </w:rPr>
      </w:pPr>
      <w:r w:rsidRPr="00C2354C">
        <w:rPr>
          <w:rFonts w:ascii="Century Gothic" w:hAnsi="Century Gothic"/>
          <w:b/>
          <w:sz w:val="16"/>
          <w:szCs w:val="16"/>
        </w:rPr>
        <w:t>THE REPUBLIC OF UGANDA</w:t>
      </w:r>
    </w:p>
    <w:p w14:paraId="2FE4BC8F" w14:textId="77777777" w:rsidR="00FC1EFA" w:rsidRDefault="00FC1EFA" w:rsidP="0061381F">
      <w:pPr>
        <w:rPr>
          <w:lang w:eastAsia="en-GB"/>
        </w:rPr>
      </w:pPr>
    </w:p>
    <w:p w14:paraId="75229356" w14:textId="77777777" w:rsidR="00FC1650" w:rsidRDefault="00FC1650" w:rsidP="0061381F">
      <w:pPr>
        <w:rPr>
          <w:lang w:eastAsia="en-GB"/>
        </w:rPr>
      </w:pPr>
    </w:p>
    <w:p w14:paraId="2C2466FE" w14:textId="568517E5" w:rsidR="00AD4FDA" w:rsidRPr="003B64ED" w:rsidRDefault="009606A6" w:rsidP="00AE05A2">
      <w:pPr>
        <w:contextualSpacing/>
        <w:rPr>
          <w:rFonts w:eastAsia="Calibri"/>
          <w:b/>
          <w:bCs/>
          <w:sz w:val="22"/>
          <w:szCs w:val="22"/>
          <w:lang w:val="en-US"/>
        </w:rPr>
      </w:pPr>
      <w:r>
        <w:rPr>
          <w:rFonts w:eastAsia="Calibri"/>
          <w:b/>
          <w:bCs/>
          <w:sz w:val="22"/>
          <w:szCs w:val="22"/>
          <w:highlight w:val="yellow"/>
          <w:lang w:val="en-US"/>
        </w:rPr>
        <w:t>7</w:t>
      </w:r>
      <w:r w:rsidR="00075A70" w:rsidRPr="00075A70">
        <w:rPr>
          <w:rFonts w:eastAsia="Calibri"/>
          <w:b/>
          <w:bCs/>
          <w:sz w:val="22"/>
          <w:szCs w:val="22"/>
          <w:highlight w:val="yellow"/>
          <w:vertAlign w:val="superscript"/>
          <w:lang w:val="en-US"/>
        </w:rPr>
        <w:t>th</w:t>
      </w:r>
      <w:r w:rsidR="00075A70">
        <w:rPr>
          <w:rFonts w:eastAsia="Calibri"/>
          <w:b/>
          <w:bCs/>
          <w:sz w:val="22"/>
          <w:szCs w:val="22"/>
          <w:highlight w:val="yellow"/>
          <w:lang w:val="en-US"/>
        </w:rPr>
        <w:t xml:space="preserve"> J</w:t>
      </w:r>
      <w:r>
        <w:rPr>
          <w:rFonts w:eastAsia="Calibri"/>
          <w:b/>
          <w:bCs/>
          <w:sz w:val="22"/>
          <w:szCs w:val="22"/>
          <w:highlight w:val="yellow"/>
          <w:lang w:val="en-US"/>
        </w:rPr>
        <w:t>uly</w:t>
      </w:r>
      <w:r w:rsidR="00AA623C" w:rsidRPr="00DD7293">
        <w:rPr>
          <w:rFonts w:eastAsia="Calibri"/>
          <w:b/>
          <w:bCs/>
          <w:sz w:val="22"/>
          <w:szCs w:val="22"/>
          <w:highlight w:val="yellow"/>
          <w:lang w:val="en-US"/>
        </w:rPr>
        <w:t xml:space="preserve"> 2022</w:t>
      </w:r>
    </w:p>
    <w:p w14:paraId="133C97A9" w14:textId="48EB635D" w:rsidR="00AE05A2" w:rsidRDefault="00AE05A2" w:rsidP="00AD4FDA">
      <w:pPr>
        <w:contextualSpacing/>
        <w:jc w:val="right"/>
        <w:rPr>
          <w:rFonts w:eastAsia="Calibri"/>
          <w:sz w:val="22"/>
          <w:szCs w:val="22"/>
          <w:lang w:val="en-US"/>
        </w:rPr>
      </w:pPr>
    </w:p>
    <w:p w14:paraId="392156F0" w14:textId="77777777" w:rsidR="00AE05A2" w:rsidRPr="005F11EF" w:rsidRDefault="00AE05A2" w:rsidP="00AD4FDA">
      <w:pPr>
        <w:contextualSpacing/>
        <w:jc w:val="right"/>
        <w:rPr>
          <w:rFonts w:eastAsia="Calibri"/>
          <w:sz w:val="22"/>
          <w:szCs w:val="22"/>
          <w:lang w:val="en-US"/>
        </w:rPr>
      </w:pPr>
    </w:p>
    <w:p w14:paraId="2847F66C" w14:textId="55AC09E6" w:rsidR="00001A5D" w:rsidRPr="00EE6E8C" w:rsidRDefault="00AD4FDA" w:rsidP="00001A5D">
      <w:pPr>
        <w:jc w:val="both"/>
        <w:rPr>
          <w:b/>
          <w:bCs/>
        </w:rPr>
      </w:pPr>
      <w:r w:rsidRPr="00EE6E8C">
        <w:rPr>
          <w:b/>
        </w:rPr>
        <w:t xml:space="preserve">SUBJECT: </w:t>
      </w:r>
      <w:r w:rsidR="00EE6E8C" w:rsidRPr="00EE6E8C">
        <w:rPr>
          <w:b/>
        </w:rPr>
        <w:t xml:space="preserve">INVITATION TO TENDER FOR THE </w:t>
      </w:r>
      <w:bookmarkStart w:id="0" w:name="_Hlk105594894"/>
      <w:r w:rsidR="00EE6E8C" w:rsidRPr="00EE6E8C">
        <w:rPr>
          <w:b/>
          <w:bCs/>
        </w:rPr>
        <w:t xml:space="preserve">SUPPLY, DELIVERY AND INSTALLATION OF SOLAR EQUIPMENT </w:t>
      </w:r>
      <w:r w:rsidR="00EE6E8C" w:rsidRPr="00EE6E8C">
        <w:rPr>
          <w:b/>
        </w:rPr>
        <w:t xml:space="preserve">FOR THE CONSTRUCTION OF WATER FOR </w:t>
      </w:r>
      <w:r w:rsidR="00EE6E8C" w:rsidRPr="00EE6E8C">
        <w:rPr>
          <w:b/>
          <w:bCs/>
        </w:rPr>
        <w:t>LIVESTOCK PRODUCTION FACILITIES</w:t>
      </w:r>
      <w:bookmarkEnd w:id="0"/>
    </w:p>
    <w:p w14:paraId="0436C483" w14:textId="77777777" w:rsidR="002F2FCC" w:rsidRPr="00EE6E8C" w:rsidRDefault="002F2FCC" w:rsidP="009D73E3">
      <w:pPr>
        <w:spacing w:after="160" w:line="254" w:lineRule="auto"/>
        <w:jc w:val="both"/>
        <w:rPr>
          <w:b/>
        </w:rPr>
      </w:pPr>
    </w:p>
    <w:p w14:paraId="7E00376F" w14:textId="3C27254F" w:rsidR="009D73E3" w:rsidRPr="00EE6E8C" w:rsidRDefault="00AD4FDA" w:rsidP="009D73E3">
      <w:pPr>
        <w:spacing w:after="160" w:line="254" w:lineRule="auto"/>
        <w:jc w:val="both"/>
      </w:pPr>
      <w:r w:rsidRPr="00EE6E8C">
        <w:rPr>
          <w:b/>
        </w:rPr>
        <w:t xml:space="preserve">REFERENCE: </w:t>
      </w:r>
      <w:bookmarkStart w:id="1" w:name="_Hlk95290993"/>
      <w:r w:rsidR="00EE6E8C" w:rsidRPr="00EE6E8C">
        <w:rPr>
          <w:b/>
          <w:bCs/>
        </w:rPr>
        <w:t>MOBIP/SUPLS/2.6/2.6.2/T2SSUI</w:t>
      </w:r>
      <w:r w:rsidR="009A15F5" w:rsidRPr="00EE6E8C">
        <w:rPr>
          <w:b/>
          <w:bCs/>
        </w:rPr>
        <w:t xml:space="preserve"> </w:t>
      </w:r>
    </w:p>
    <w:bookmarkEnd w:id="1"/>
    <w:p w14:paraId="1EC2B8DA" w14:textId="65BDF4A7" w:rsidR="00AD4FDA" w:rsidRPr="000802AB" w:rsidRDefault="00AD4FDA" w:rsidP="00AD4FDA">
      <w:pPr>
        <w:tabs>
          <w:tab w:val="left" w:pos="0"/>
          <w:tab w:val="left" w:pos="709"/>
          <w:tab w:val="left" w:pos="851"/>
          <w:tab w:val="left" w:pos="1134"/>
          <w:tab w:val="left" w:pos="1418"/>
        </w:tabs>
      </w:pPr>
      <w:r w:rsidRPr="000802AB">
        <w:t>Dear Madam/Sir,</w:t>
      </w:r>
    </w:p>
    <w:p w14:paraId="2F3A3ADE" w14:textId="77777777" w:rsidR="00AD4FDA" w:rsidRPr="000802AB" w:rsidRDefault="00AD4FDA" w:rsidP="00AD4FDA">
      <w:pPr>
        <w:tabs>
          <w:tab w:val="left" w:pos="0"/>
          <w:tab w:val="left" w:pos="709"/>
          <w:tab w:val="left" w:pos="851"/>
          <w:tab w:val="left" w:pos="1134"/>
          <w:tab w:val="left" w:pos="1418"/>
        </w:tabs>
      </w:pPr>
    </w:p>
    <w:p w14:paraId="67F12EE9" w14:textId="77891C8B" w:rsidR="00AD4FDA" w:rsidRPr="000802AB" w:rsidRDefault="00AD4FDA" w:rsidP="00AD4FDA">
      <w:pPr>
        <w:tabs>
          <w:tab w:val="left" w:pos="709"/>
          <w:tab w:val="left" w:pos="851"/>
          <w:tab w:val="left" w:pos="1134"/>
          <w:tab w:val="left" w:pos="1418"/>
        </w:tabs>
        <w:spacing w:before="60" w:after="60"/>
        <w:jc w:val="both"/>
      </w:pPr>
      <w:r w:rsidRPr="000802AB">
        <w:t>This is an invitation to tender for the above-mentioned supply contract</w:t>
      </w:r>
      <w:r w:rsidR="00075A70">
        <w:t xml:space="preserve">. </w:t>
      </w:r>
      <w:r w:rsidRPr="000802AB">
        <w:t>Please find enclosed the following documents, which constitute the tender dossier:</w:t>
      </w:r>
    </w:p>
    <w:p w14:paraId="2AA19FCD" w14:textId="77777777" w:rsidR="00AD4FDA" w:rsidRPr="000802AB" w:rsidRDefault="00AD4FDA" w:rsidP="00AD4FDA">
      <w:pPr>
        <w:numPr>
          <w:ilvl w:val="0"/>
          <w:numId w:val="8"/>
        </w:numPr>
        <w:tabs>
          <w:tab w:val="clear" w:pos="720"/>
        </w:tabs>
        <w:spacing w:after="80"/>
      </w:pPr>
      <w:r w:rsidRPr="000802AB">
        <w:t xml:space="preserve">Instructions to tenderers </w:t>
      </w:r>
    </w:p>
    <w:p w14:paraId="157C3851" w14:textId="77777777" w:rsidR="00AD4FDA" w:rsidRPr="000802AB" w:rsidRDefault="00AD4FDA" w:rsidP="00AD4FDA">
      <w:pPr>
        <w:numPr>
          <w:ilvl w:val="0"/>
          <w:numId w:val="8"/>
        </w:numPr>
        <w:tabs>
          <w:tab w:val="clear" w:pos="720"/>
        </w:tabs>
        <w:spacing w:after="80"/>
      </w:pPr>
      <w:r w:rsidRPr="000802AB">
        <w:t>Draft contract and special conditions, including annexes</w:t>
      </w:r>
    </w:p>
    <w:p w14:paraId="598941C8"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Draft contract</w:t>
      </w:r>
    </w:p>
    <w:p w14:paraId="01AD8501" w14:textId="77777777" w:rsidR="00AD4FDA" w:rsidRPr="000802AB" w:rsidRDefault="00AD4FDA" w:rsidP="00AD4FDA">
      <w:pPr>
        <w:numPr>
          <w:ilvl w:val="0"/>
          <w:numId w:val="9"/>
        </w:numPr>
        <w:tabs>
          <w:tab w:val="left" w:pos="993"/>
          <w:tab w:val="left" w:pos="2694"/>
        </w:tabs>
        <w:spacing w:after="80"/>
        <w:ind w:left="993"/>
      </w:pPr>
      <w:r w:rsidRPr="000802AB">
        <w:t>Special conditions</w:t>
      </w:r>
    </w:p>
    <w:p w14:paraId="78D427B0" w14:textId="77777777" w:rsidR="00AD4FDA" w:rsidRPr="000802AB" w:rsidRDefault="00AD4FDA" w:rsidP="00AD4FDA">
      <w:pPr>
        <w:numPr>
          <w:ilvl w:val="0"/>
          <w:numId w:val="9"/>
        </w:numPr>
        <w:tabs>
          <w:tab w:val="left" w:pos="993"/>
          <w:tab w:val="left" w:pos="1985"/>
        </w:tabs>
        <w:spacing w:after="80"/>
        <w:ind w:left="993"/>
      </w:pPr>
      <w:r w:rsidRPr="000802AB">
        <w:t>Annex I:</w:t>
      </w:r>
      <w:r w:rsidRPr="000802AB">
        <w:tab/>
        <w:t xml:space="preserve">general conditions </w:t>
      </w:r>
    </w:p>
    <w:p w14:paraId="7E039135" w14:textId="77777777" w:rsidR="00AD4FDA" w:rsidRPr="000802AB" w:rsidRDefault="00AD4FDA" w:rsidP="00AD4FDA">
      <w:pPr>
        <w:numPr>
          <w:ilvl w:val="0"/>
          <w:numId w:val="9"/>
        </w:numPr>
        <w:tabs>
          <w:tab w:val="left" w:pos="993"/>
          <w:tab w:val="left" w:pos="2694"/>
        </w:tabs>
        <w:spacing w:after="80"/>
        <w:ind w:left="993"/>
      </w:pPr>
      <w:r w:rsidRPr="000802AB">
        <w:t>Annex II + III:</w:t>
      </w:r>
      <w:r w:rsidRPr="000802AB">
        <w:tab/>
        <w:t xml:space="preserve">technical specifications + technical offer (to be tailored to the specific project) </w:t>
      </w:r>
    </w:p>
    <w:p w14:paraId="69E6A25A" w14:textId="77777777" w:rsidR="00AD4FDA" w:rsidRPr="000802AB" w:rsidRDefault="00AD4FDA" w:rsidP="00AD4FDA">
      <w:pPr>
        <w:numPr>
          <w:ilvl w:val="0"/>
          <w:numId w:val="9"/>
        </w:numPr>
        <w:tabs>
          <w:tab w:val="left" w:pos="993"/>
          <w:tab w:val="left" w:pos="1985"/>
        </w:tabs>
        <w:spacing w:after="80"/>
        <w:ind w:left="993"/>
      </w:pPr>
      <w:r w:rsidRPr="000802AB">
        <w:t>Annex IV:</w:t>
      </w:r>
      <w:r w:rsidRPr="000802AB">
        <w:tab/>
        <w:t>budget breakdown (model financial offer)</w:t>
      </w:r>
    </w:p>
    <w:p w14:paraId="4FEF3986" w14:textId="77777777" w:rsidR="00AD4FDA" w:rsidRPr="000802AB" w:rsidRDefault="00AD4FDA" w:rsidP="00AD4FDA">
      <w:pPr>
        <w:numPr>
          <w:ilvl w:val="0"/>
          <w:numId w:val="9"/>
        </w:numPr>
        <w:tabs>
          <w:tab w:val="left" w:pos="993"/>
          <w:tab w:val="left" w:pos="1985"/>
        </w:tabs>
        <w:spacing w:after="80"/>
        <w:ind w:left="993"/>
      </w:pPr>
      <w:r w:rsidRPr="000802AB">
        <w:t>Annex V:</w:t>
      </w:r>
      <w:r w:rsidRPr="000802AB">
        <w:tab/>
        <w:t>forms</w:t>
      </w:r>
    </w:p>
    <w:p w14:paraId="277EB9ED" w14:textId="77777777" w:rsidR="00AD4FDA" w:rsidRPr="000802AB" w:rsidRDefault="00AD4FDA" w:rsidP="00AD4FDA">
      <w:pPr>
        <w:numPr>
          <w:ilvl w:val="0"/>
          <w:numId w:val="8"/>
        </w:numPr>
        <w:tabs>
          <w:tab w:val="clear" w:pos="720"/>
          <w:tab w:val="left" w:pos="567"/>
        </w:tabs>
        <w:spacing w:after="80"/>
      </w:pPr>
      <w:r w:rsidRPr="000802AB">
        <w:t>Further information</w:t>
      </w:r>
    </w:p>
    <w:p w14:paraId="43AF7052"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Administrative compliance grid</w:t>
      </w:r>
    </w:p>
    <w:p w14:paraId="3C74CE9C"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Evaluation grid</w:t>
      </w:r>
    </w:p>
    <w:p w14:paraId="682701D3" w14:textId="77777777" w:rsidR="00AD4FDA" w:rsidRPr="000802AB" w:rsidRDefault="00AD4FDA" w:rsidP="00AD4FDA">
      <w:pPr>
        <w:numPr>
          <w:ilvl w:val="0"/>
          <w:numId w:val="8"/>
        </w:numPr>
        <w:tabs>
          <w:tab w:val="clear" w:pos="720"/>
        </w:tabs>
        <w:spacing w:after="80"/>
      </w:pPr>
      <w:r w:rsidRPr="000802AB">
        <w:t>Tender form for a supply contract</w:t>
      </w:r>
    </w:p>
    <w:p w14:paraId="3B7DDC9C" w14:textId="77777777" w:rsidR="00AD4FDA" w:rsidRPr="000802AB" w:rsidRDefault="00AD4FDA" w:rsidP="00AD4FDA">
      <w:pPr>
        <w:tabs>
          <w:tab w:val="left" w:pos="709"/>
          <w:tab w:val="left" w:pos="851"/>
          <w:tab w:val="left" w:pos="1134"/>
          <w:tab w:val="left" w:pos="1418"/>
        </w:tabs>
        <w:spacing w:after="60"/>
        <w:jc w:val="both"/>
      </w:pPr>
      <w:r w:rsidRPr="000802AB">
        <w:tab/>
        <w:t>Annex 1 - Declaration of honour on exclusion and selection criteria…..Form a.14</w:t>
      </w:r>
    </w:p>
    <w:p w14:paraId="66852828" w14:textId="77777777" w:rsidR="00AD4FDA" w:rsidRPr="000802AB" w:rsidRDefault="00AD4FDA" w:rsidP="00AD4FDA">
      <w:pPr>
        <w:tabs>
          <w:tab w:val="left" w:pos="709"/>
          <w:tab w:val="left" w:pos="851"/>
          <w:tab w:val="left" w:pos="1134"/>
          <w:tab w:val="left" w:pos="1418"/>
        </w:tabs>
        <w:spacing w:after="60"/>
        <w:jc w:val="both"/>
      </w:pPr>
      <w:r w:rsidRPr="000802AB">
        <w:t xml:space="preserve">For full information about procurement procedures please consult the practical guide and its annexes, which can be downloaded from the following web page: </w:t>
      </w:r>
      <w:hyperlink r:id="rId12" w:history="1">
        <w:r w:rsidRPr="000802AB">
          <w:rPr>
            <w:rStyle w:val="Hyperlink"/>
          </w:rPr>
          <w:t>http://ec.europa.eu/europeaid/prag/document.do</w:t>
        </w:r>
      </w:hyperlink>
      <w:r w:rsidRPr="000802AB">
        <w:t xml:space="preserve"> </w:t>
      </w:r>
    </w:p>
    <w:p w14:paraId="1D627E6B" w14:textId="4023CCBD" w:rsidR="00AD4FDA" w:rsidRPr="000802AB" w:rsidRDefault="00AD4FDA" w:rsidP="00AD4FDA">
      <w:pPr>
        <w:jc w:val="both"/>
      </w:pPr>
      <w:r w:rsidRPr="000802AB">
        <w:t xml:space="preserve">We look forward to receiving your tender which has to be sent </w:t>
      </w:r>
      <w:r w:rsidRPr="000802AB">
        <w:rPr>
          <w:rStyle w:val="Strong"/>
        </w:rPr>
        <w:t>or hand delivered</w:t>
      </w:r>
      <w:r w:rsidRPr="000802AB">
        <w:t xml:space="preserve"> no later than the submission deadline at the address specified in the instructions to tenderers. </w:t>
      </w:r>
    </w:p>
    <w:p w14:paraId="0A54DCE0" w14:textId="77777777" w:rsidR="000802AB" w:rsidRPr="000802AB" w:rsidRDefault="000802AB" w:rsidP="00AD4FDA">
      <w:pPr>
        <w:jc w:val="both"/>
      </w:pPr>
    </w:p>
    <w:p w14:paraId="66989A52" w14:textId="38724401" w:rsidR="00AD4FDA" w:rsidRPr="000802AB" w:rsidRDefault="00AD4FDA" w:rsidP="00AD4FDA">
      <w:pPr>
        <w:jc w:val="both"/>
      </w:pPr>
      <w:r w:rsidRPr="000802AB">
        <w:lastRenderedPageBreak/>
        <w:t>By submitting a tender</w:t>
      </w:r>
      <w:r w:rsidR="000802AB" w:rsidRPr="000802AB">
        <w:t>,</w:t>
      </w:r>
      <w:r w:rsidRPr="000802AB">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076538A0" w14:textId="77777777" w:rsidR="00AD4FDA" w:rsidRPr="000802AB" w:rsidRDefault="00AD4FDA" w:rsidP="00AD4FDA">
      <w:pPr>
        <w:jc w:val="both"/>
      </w:pPr>
      <w:r w:rsidRPr="000802AB">
        <w:t>If you decide not to submit a tender, we would be grateful if you could inform us in writing, stating the reasons for your decision.</w:t>
      </w:r>
    </w:p>
    <w:p w14:paraId="0EAE8509" w14:textId="77777777" w:rsidR="00FE398D" w:rsidRPr="000802AB" w:rsidRDefault="00FE398D" w:rsidP="00FE398D">
      <w:pPr>
        <w:ind w:right="-331"/>
        <w:jc w:val="both"/>
      </w:pPr>
    </w:p>
    <w:p w14:paraId="583258F3" w14:textId="77777777" w:rsidR="00FC1EFA" w:rsidRPr="000802AB" w:rsidRDefault="00FC1EFA" w:rsidP="00FC1EFA">
      <w:pPr>
        <w:spacing w:before="240"/>
        <w:rPr>
          <w:lang w:eastAsia="en-GB"/>
        </w:rPr>
      </w:pPr>
      <w:r w:rsidRPr="000802AB">
        <w:rPr>
          <w:lang w:eastAsia="en-GB"/>
        </w:rPr>
        <w:t>Yours sincerely</w:t>
      </w:r>
    </w:p>
    <w:p w14:paraId="1E8B4256" w14:textId="59095144" w:rsidR="00FC1EFA" w:rsidRPr="000802AB" w:rsidRDefault="0048705C" w:rsidP="0048705C">
      <w:pPr>
        <w:tabs>
          <w:tab w:val="left" w:pos="4260"/>
        </w:tabs>
        <w:ind w:right="-331"/>
        <w:jc w:val="both"/>
      </w:pPr>
      <w:r>
        <w:tab/>
      </w:r>
    </w:p>
    <w:p w14:paraId="3C54D904" w14:textId="6219081D" w:rsidR="002325D9" w:rsidRDefault="002325D9" w:rsidP="00FC1EFA">
      <w:pPr>
        <w:ind w:right="-331"/>
        <w:jc w:val="both"/>
      </w:pPr>
    </w:p>
    <w:p w14:paraId="7559380B" w14:textId="7AC7F355" w:rsidR="00075A70" w:rsidRDefault="00075A70" w:rsidP="00FC1EFA">
      <w:pPr>
        <w:ind w:right="-331"/>
        <w:jc w:val="both"/>
      </w:pPr>
    </w:p>
    <w:p w14:paraId="63CEEF19" w14:textId="14B78F97" w:rsidR="00075A70" w:rsidRDefault="00075A70" w:rsidP="00FC1EFA">
      <w:pPr>
        <w:ind w:right="-331"/>
        <w:jc w:val="both"/>
      </w:pPr>
    </w:p>
    <w:p w14:paraId="610C50D8" w14:textId="77777777" w:rsidR="00075A70" w:rsidRPr="000802AB" w:rsidRDefault="00075A70" w:rsidP="00FC1EFA">
      <w:pPr>
        <w:ind w:right="-331"/>
        <w:jc w:val="both"/>
      </w:pPr>
    </w:p>
    <w:p w14:paraId="1E1648D2" w14:textId="5158DC54" w:rsidR="00FC1EFA" w:rsidRPr="006806ED" w:rsidRDefault="000D5A35" w:rsidP="00FC1EFA">
      <w:pPr>
        <w:ind w:right="-331"/>
        <w:jc w:val="both"/>
        <w:rPr>
          <w:b/>
        </w:rPr>
      </w:pPr>
      <w:r w:rsidRPr="006806ED">
        <w:rPr>
          <w:b/>
        </w:rPr>
        <w:t>Maj.</w:t>
      </w:r>
      <w:r w:rsidR="0048705C">
        <w:rPr>
          <w:b/>
        </w:rPr>
        <w:t xml:space="preserve"> </w:t>
      </w:r>
      <w:r w:rsidRPr="006806ED">
        <w:rPr>
          <w:b/>
        </w:rPr>
        <w:t>Gen.</w:t>
      </w:r>
      <w:r w:rsidR="006806ED" w:rsidRPr="006806ED">
        <w:rPr>
          <w:b/>
        </w:rPr>
        <w:t xml:space="preserve"> </w:t>
      </w:r>
      <w:r w:rsidRPr="006806ED">
        <w:rPr>
          <w:b/>
        </w:rPr>
        <w:t>David Kasura-Kyomukama</w:t>
      </w:r>
    </w:p>
    <w:p w14:paraId="57F45603" w14:textId="7028AE51" w:rsidR="00FC1EFA" w:rsidRPr="006806ED" w:rsidRDefault="00FC1EFA" w:rsidP="00FC1EFA">
      <w:pPr>
        <w:ind w:right="-331"/>
        <w:jc w:val="both"/>
        <w:rPr>
          <w:b/>
        </w:rPr>
      </w:pPr>
      <w:r w:rsidRPr="006806ED">
        <w:rPr>
          <w:b/>
        </w:rPr>
        <w:t>PERMANENT SECRETARY</w:t>
      </w:r>
    </w:p>
    <w:p w14:paraId="539493FF" w14:textId="77777777" w:rsidR="00FC1EFA" w:rsidRPr="006806ED" w:rsidRDefault="00FC1EFA" w:rsidP="00FC1EFA">
      <w:pPr>
        <w:ind w:right="-331"/>
        <w:jc w:val="both"/>
        <w:rPr>
          <w:b/>
        </w:rPr>
      </w:pPr>
    </w:p>
    <w:p w14:paraId="05FE6E7D" w14:textId="77777777" w:rsidR="00FC1EFA" w:rsidRDefault="00FC1EFA" w:rsidP="00FC1EFA">
      <w:pPr>
        <w:ind w:right="-331"/>
        <w:jc w:val="both"/>
        <w:rPr>
          <w:b/>
        </w:rPr>
      </w:pPr>
    </w:p>
    <w:p w14:paraId="0CE16484" w14:textId="77777777" w:rsidR="00FC1EFA" w:rsidRDefault="00FC1EFA" w:rsidP="00FC1EFA">
      <w:pPr>
        <w:ind w:right="-331"/>
        <w:jc w:val="both"/>
      </w:pPr>
    </w:p>
    <w:p w14:paraId="3DD9CAC9" w14:textId="77777777" w:rsidR="00850BE5" w:rsidRPr="00E03718" w:rsidRDefault="00850BE5" w:rsidP="00FC1EFA">
      <w:pPr>
        <w:pStyle w:val="NoSpacing"/>
        <w:rPr>
          <w:b/>
        </w:rPr>
      </w:pPr>
    </w:p>
    <w:p w14:paraId="674548A6" w14:textId="0B65EA57" w:rsidR="00776789" w:rsidRDefault="00776789" w:rsidP="0090695E">
      <w:pPr>
        <w:spacing w:after="160" w:line="259" w:lineRule="auto"/>
      </w:pPr>
    </w:p>
    <w:p w14:paraId="5FDBD303" w14:textId="0F3AF7E7" w:rsidR="000D5A35" w:rsidRDefault="000D5A35" w:rsidP="0090695E">
      <w:pPr>
        <w:spacing w:after="160" w:line="259" w:lineRule="auto"/>
      </w:pPr>
    </w:p>
    <w:p w14:paraId="64451C47" w14:textId="4A5AB4F2" w:rsidR="000D5A35" w:rsidRDefault="000D5A35" w:rsidP="0090695E">
      <w:pPr>
        <w:spacing w:after="160" w:line="259" w:lineRule="auto"/>
      </w:pPr>
    </w:p>
    <w:p w14:paraId="14DC8A00" w14:textId="6BA6CC8F" w:rsidR="000D5A35" w:rsidRDefault="000D5A35" w:rsidP="0090695E">
      <w:pPr>
        <w:spacing w:after="160" w:line="259" w:lineRule="auto"/>
      </w:pPr>
    </w:p>
    <w:p w14:paraId="6A4E4ECC" w14:textId="5931DA39" w:rsidR="000D5A35" w:rsidRDefault="000D5A35" w:rsidP="0090695E">
      <w:pPr>
        <w:spacing w:after="160" w:line="259" w:lineRule="auto"/>
      </w:pPr>
    </w:p>
    <w:p w14:paraId="688DAF0C" w14:textId="1E81403E" w:rsidR="000D5A35" w:rsidRDefault="000D5A35" w:rsidP="0090695E">
      <w:pPr>
        <w:spacing w:after="160" w:line="259" w:lineRule="auto"/>
      </w:pPr>
    </w:p>
    <w:p w14:paraId="5F8A5F0A" w14:textId="5A6CFEA3" w:rsidR="000D5A35" w:rsidRDefault="000D5A35" w:rsidP="0090695E">
      <w:pPr>
        <w:spacing w:after="160" w:line="259" w:lineRule="auto"/>
      </w:pPr>
    </w:p>
    <w:p w14:paraId="2271A4A9" w14:textId="7CC69B04" w:rsidR="000D5A35" w:rsidRDefault="000D5A35" w:rsidP="0090695E">
      <w:pPr>
        <w:spacing w:after="160" w:line="259" w:lineRule="auto"/>
      </w:pPr>
    </w:p>
    <w:p w14:paraId="6A35EE6C" w14:textId="32089CBF" w:rsidR="000D5A35" w:rsidRDefault="000D5A35" w:rsidP="0090695E">
      <w:pPr>
        <w:spacing w:after="160" w:line="259" w:lineRule="auto"/>
      </w:pPr>
    </w:p>
    <w:p w14:paraId="2696302C" w14:textId="6AC2C1FA" w:rsidR="000D5A35" w:rsidRDefault="000D5A35" w:rsidP="0090695E">
      <w:pPr>
        <w:spacing w:after="160" w:line="259" w:lineRule="auto"/>
      </w:pPr>
    </w:p>
    <w:sectPr w:rsidR="000D5A35" w:rsidSect="00CD1774">
      <w:footerReference w:type="default" r:id="rId13"/>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15C58" w14:textId="77777777" w:rsidR="00DC762B" w:rsidRDefault="00DC762B" w:rsidP="008B6669">
      <w:r>
        <w:separator/>
      </w:r>
    </w:p>
  </w:endnote>
  <w:endnote w:type="continuationSeparator" w:id="0">
    <w:p w14:paraId="21140D28" w14:textId="77777777" w:rsidR="00DC762B" w:rsidRDefault="00DC762B" w:rsidP="008B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76B6" w14:textId="1B82DC3B" w:rsidR="000802AB" w:rsidRPr="001A21CD" w:rsidRDefault="005269E3" w:rsidP="000802AB">
    <w:pPr>
      <w:pStyle w:val="Footer"/>
      <w:rPr>
        <w:sz w:val="18"/>
        <w:szCs w:val="18"/>
      </w:rPr>
    </w:pPr>
    <w:r>
      <w:rPr>
        <w:b/>
        <w:sz w:val="18"/>
      </w:rPr>
      <w:t>December 2021</w:t>
    </w:r>
    <w:r w:rsidR="000802AB">
      <w:rPr>
        <w:b/>
        <w:sz w:val="18"/>
      </w:rPr>
      <w:tab/>
    </w:r>
    <w:r w:rsidR="000802AB" w:rsidRPr="00B627E0">
      <w:rPr>
        <w:sz w:val="18"/>
        <w:szCs w:val="18"/>
      </w:rPr>
      <w:tab/>
    </w:r>
  </w:p>
  <w:p w14:paraId="3F0F8586" w14:textId="18158B22" w:rsidR="00FC1C5F" w:rsidRPr="002116E1" w:rsidRDefault="005269E3" w:rsidP="00FC1C5F">
    <w:pPr>
      <w:pStyle w:val="Footer"/>
      <w:spacing w:before="100"/>
      <w:ind w:right="357"/>
      <w:rPr>
        <w:sz w:val="18"/>
        <w:szCs w:val="18"/>
      </w:rPr>
    </w:pPr>
    <w:r>
      <w:rPr>
        <w:sz w:val="18"/>
        <w:szCs w:val="18"/>
      </w:rPr>
      <w:t>C4a_Letter of Invitation to Tender_en_</w:t>
    </w:r>
    <w:r w:rsidR="00EE6E8C" w:rsidRPr="00EE6E8C">
      <w:rPr>
        <w:sz w:val="18"/>
        <w:szCs w:val="18"/>
      </w:rPr>
      <w:t xml:space="preserve"> MOBIP/SUPLS/2.6/2.6.2/T2SSUI</w:t>
    </w:r>
    <w:r w:rsidR="00EE6E8C">
      <w:rPr>
        <w:sz w:val="18"/>
        <w:szCs w:val="18"/>
      </w:rPr>
      <w:t xml:space="preserve"> </w:t>
    </w:r>
    <w:r w:rsidR="00FC1C5F">
      <w:rPr>
        <w:sz w:val="18"/>
        <w:szCs w:val="18"/>
      </w:rPr>
      <w:t>………. TAT Checked</w:t>
    </w:r>
  </w:p>
  <w:p w14:paraId="7FB4D669" w14:textId="40CACC61" w:rsidR="00D0545E" w:rsidRPr="00EE6E8C" w:rsidRDefault="00D0545E" w:rsidP="00FC1C5F">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CD916" w14:textId="77777777" w:rsidR="00DC762B" w:rsidRDefault="00DC762B" w:rsidP="008B6669">
      <w:r>
        <w:separator/>
      </w:r>
    </w:p>
  </w:footnote>
  <w:footnote w:type="continuationSeparator" w:id="0">
    <w:p w14:paraId="4F6FAC05" w14:textId="77777777" w:rsidR="00DC762B" w:rsidRDefault="00DC762B" w:rsidP="008B6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1EF011A"/>
    <w:multiLevelType w:val="hybridMultilevel"/>
    <w:tmpl w:val="D6F2B39A"/>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413721F5"/>
    <w:multiLevelType w:val="hybridMultilevel"/>
    <w:tmpl w:val="D92E438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7"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8" w15:restartNumberingAfterBreak="0">
    <w:nsid w:val="54AC1B96"/>
    <w:multiLevelType w:val="hybridMultilevel"/>
    <w:tmpl w:val="DC065BDE"/>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381253A"/>
    <w:multiLevelType w:val="hybridMultilevel"/>
    <w:tmpl w:val="96826AC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6D0E44"/>
    <w:multiLevelType w:val="hybridMultilevel"/>
    <w:tmpl w:val="CF56C50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5"/>
  </w:num>
  <w:num w:numId="3">
    <w:abstractNumId w:val="9"/>
  </w:num>
  <w:num w:numId="4">
    <w:abstractNumId w:val="7"/>
  </w:num>
  <w:num w:numId="5">
    <w:abstractNumId w:val="0"/>
  </w:num>
  <w:num w:numId="6">
    <w:abstractNumId w:val="3"/>
  </w:num>
  <w:num w:numId="7">
    <w:abstractNumId w:val="6"/>
  </w:num>
  <w:num w:numId="8">
    <w:abstractNumId w:val="4"/>
  </w:num>
  <w:num w:numId="9">
    <w:abstractNumId w:val="1"/>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62C65"/>
    <w:rsid w:val="00001A5D"/>
    <w:rsid w:val="00003385"/>
    <w:rsid w:val="00011329"/>
    <w:rsid w:val="00012D19"/>
    <w:rsid w:val="00014D90"/>
    <w:rsid w:val="0005417F"/>
    <w:rsid w:val="00070EC8"/>
    <w:rsid w:val="00075A70"/>
    <w:rsid w:val="000802AB"/>
    <w:rsid w:val="0009218B"/>
    <w:rsid w:val="000A1D74"/>
    <w:rsid w:val="000B16C2"/>
    <w:rsid w:val="000D24C7"/>
    <w:rsid w:val="000D5A35"/>
    <w:rsid w:val="000D7EA4"/>
    <w:rsid w:val="000F431A"/>
    <w:rsid w:val="000F5C88"/>
    <w:rsid w:val="00102B96"/>
    <w:rsid w:val="0012510C"/>
    <w:rsid w:val="001479D8"/>
    <w:rsid w:val="00160780"/>
    <w:rsid w:val="001B0EB3"/>
    <w:rsid w:val="001B607C"/>
    <w:rsid w:val="001E0422"/>
    <w:rsid w:val="001E34DF"/>
    <w:rsid w:val="00204A40"/>
    <w:rsid w:val="0021665E"/>
    <w:rsid w:val="00224C25"/>
    <w:rsid w:val="002325D9"/>
    <w:rsid w:val="002331E4"/>
    <w:rsid w:val="002739F3"/>
    <w:rsid w:val="0027598C"/>
    <w:rsid w:val="002E24C5"/>
    <w:rsid w:val="002F2FCC"/>
    <w:rsid w:val="0030117C"/>
    <w:rsid w:val="003038E7"/>
    <w:rsid w:val="0031108E"/>
    <w:rsid w:val="0031150C"/>
    <w:rsid w:val="00315C8A"/>
    <w:rsid w:val="0032019A"/>
    <w:rsid w:val="00373A9C"/>
    <w:rsid w:val="00387F35"/>
    <w:rsid w:val="003A7055"/>
    <w:rsid w:val="003B64ED"/>
    <w:rsid w:val="003D14C7"/>
    <w:rsid w:val="004243B4"/>
    <w:rsid w:val="00424FFD"/>
    <w:rsid w:val="00430469"/>
    <w:rsid w:val="00464D64"/>
    <w:rsid w:val="00472770"/>
    <w:rsid w:val="00483701"/>
    <w:rsid w:val="00486002"/>
    <w:rsid w:val="0048705C"/>
    <w:rsid w:val="00494B8F"/>
    <w:rsid w:val="004B6C19"/>
    <w:rsid w:val="004F6501"/>
    <w:rsid w:val="00521333"/>
    <w:rsid w:val="005269E3"/>
    <w:rsid w:val="005B388D"/>
    <w:rsid w:val="005E25A9"/>
    <w:rsid w:val="005F1673"/>
    <w:rsid w:val="005F604F"/>
    <w:rsid w:val="005F6641"/>
    <w:rsid w:val="0061381F"/>
    <w:rsid w:val="00624F98"/>
    <w:rsid w:val="00653AA2"/>
    <w:rsid w:val="006650B9"/>
    <w:rsid w:val="006806ED"/>
    <w:rsid w:val="006A0520"/>
    <w:rsid w:val="006A4283"/>
    <w:rsid w:val="006D4F9A"/>
    <w:rsid w:val="006D669B"/>
    <w:rsid w:val="006E0DD8"/>
    <w:rsid w:val="006E5386"/>
    <w:rsid w:val="007105FE"/>
    <w:rsid w:val="00721A41"/>
    <w:rsid w:val="00725005"/>
    <w:rsid w:val="0075388F"/>
    <w:rsid w:val="00755E92"/>
    <w:rsid w:val="00770AED"/>
    <w:rsid w:val="00776789"/>
    <w:rsid w:val="007A2012"/>
    <w:rsid w:val="007B2A81"/>
    <w:rsid w:val="007C061D"/>
    <w:rsid w:val="00820174"/>
    <w:rsid w:val="00820F6F"/>
    <w:rsid w:val="00830160"/>
    <w:rsid w:val="00850BE5"/>
    <w:rsid w:val="00874B48"/>
    <w:rsid w:val="00883042"/>
    <w:rsid w:val="008A3F44"/>
    <w:rsid w:val="008B24D3"/>
    <w:rsid w:val="008B283E"/>
    <w:rsid w:val="008B6669"/>
    <w:rsid w:val="008D4E41"/>
    <w:rsid w:val="008D6FC9"/>
    <w:rsid w:val="008E231B"/>
    <w:rsid w:val="0090695E"/>
    <w:rsid w:val="0093323A"/>
    <w:rsid w:val="0094500E"/>
    <w:rsid w:val="009606A6"/>
    <w:rsid w:val="009670A6"/>
    <w:rsid w:val="00980A30"/>
    <w:rsid w:val="009A0F2A"/>
    <w:rsid w:val="009A15F5"/>
    <w:rsid w:val="009A2BC8"/>
    <w:rsid w:val="009A6148"/>
    <w:rsid w:val="009B1A7C"/>
    <w:rsid w:val="009B1F15"/>
    <w:rsid w:val="009D73E3"/>
    <w:rsid w:val="009D7A6E"/>
    <w:rsid w:val="009E7FEA"/>
    <w:rsid w:val="00A26267"/>
    <w:rsid w:val="00A3604F"/>
    <w:rsid w:val="00A36183"/>
    <w:rsid w:val="00A6773F"/>
    <w:rsid w:val="00A9763A"/>
    <w:rsid w:val="00AA623C"/>
    <w:rsid w:val="00AB2A1D"/>
    <w:rsid w:val="00AB3161"/>
    <w:rsid w:val="00AD4FDA"/>
    <w:rsid w:val="00AE05A2"/>
    <w:rsid w:val="00AF6594"/>
    <w:rsid w:val="00B06F7A"/>
    <w:rsid w:val="00B32B36"/>
    <w:rsid w:val="00B438CD"/>
    <w:rsid w:val="00B55531"/>
    <w:rsid w:val="00B76361"/>
    <w:rsid w:val="00BB453E"/>
    <w:rsid w:val="00BB4BD0"/>
    <w:rsid w:val="00BD11E9"/>
    <w:rsid w:val="00BF40C0"/>
    <w:rsid w:val="00C060F6"/>
    <w:rsid w:val="00C2578D"/>
    <w:rsid w:val="00C34C2D"/>
    <w:rsid w:val="00C513CC"/>
    <w:rsid w:val="00C539BD"/>
    <w:rsid w:val="00C62C65"/>
    <w:rsid w:val="00C80DA6"/>
    <w:rsid w:val="00CA3A54"/>
    <w:rsid w:val="00CC0B40"/>
    <w:rsid w:val="00CC7BC1"/>
    <w:rsid w:val="00CD1774"/>
    <w:rsid w:val="00CF06DC"/>
    <w:rsid w:val="00D0545E"/>
    <w:rsid w:val="00D1452D"/>
    <w:rsid w:val="00D333BF"/>
    <w:rsid w:val="00D629A4"/>
    <w:rsid w:val="00D73E29"/>
    <w:rsid w:val="00D93948"/>
    <w:rsid w:val="00DA53F8"/>
    <w:rsid w:val="00DC5FAF"/>
    <w:rsid w:val="00DC762B"/>
    <w:rsid w:val="00DD7293"/>
    <w:rsid w:val="00DE1793"/>
    <w:rsid w:val="00DE4DE8"/>
    <w:rsid w:val="00DF08B1"/>
    <w:rsid w:val="00E035B8"/>
    <w:rsid w:val="00E16554"/>
    <w:rsid w:val="00E31B34"/>
    <w:rsid w:val="00E5143B"/>
    <w:rsid w:val="00E56621"/>
    <w:rsid w:val="00EA2AED"/>
    <w:rsid w:val="00EC633F"/>
    <w:rsid w:val="00ED1732"/>
    <w:rsid w:val="00EE08DB"/>
    <w:rsid w:val="00EE6E8C"/>
    <w:rsid w:val="00EF7E48"/>
    <w:rsid w:val="00F21BD0"/>
    <w:rsid w:val="00F549C5"/>
    <w:rsid w:val="00F76C39"/>
    <w:rsid w:val="00F83576"/>
    <w:rsid w:val="00FA1F27"/>
    <w:rsid w:val="00FA4E53"/>
    <w:rsid w:val="00FA5D22"/>
    <w:rsid w:val="00FB79A6"/>
    <w:rsid w:val="00FC0966"/>
    <w:rsid w:val="00FC1650"/>
    <w:rsid w:val="00FC1C5F"/>
    <w:rsid w:val="00FC1EFA"/>
    <w:rsid w:val="00FC4295"/>
    <w:rsid w:val="00FD4837"/>
    <w:rsid w:val="00FE3122"/>
    <w:rsid w:val="00FE3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D96AA"/>
  <w15:chartTrackingRefBased/>
  <w15:docId w15:val="{6384527E-FA73-487A-AB63-F7BF7E49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C65"/>
    <w:rPr>
      <w:rFonts w:ascii="Times New Roman" w:eastAsia="Times New Roman" w:hAnsi="Times New Roman"/>
      <w:sz w:val="24"/>
      <w:szCs w:val="24"/>
      <w:lang w:val="en-GB"/>
    </w:rPr>
  </w:style>
  <w:style w:type="paragraph" w:styleId="Heading2">
    <w:name w:val="heading 2"/>
    <w:basedOn w:val="Normal"/>
    <w:next w:val="Normal"/>
    <w:link w:val="Heading2Char"/>
    <w:qFormat/>
    <w:rsid w:val="00CD177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2C65"/>
    <w:rPr>
      <w:color w:val="0563C1"/>
      <w:u w:val="single"/>
    </w:rPr>
  </w:style>
  <w:style w:type="character" w:styleId="CommentReference">
    <w:name w:val="annotation reference"/>
    <w:uiPriority w:val="99"/>
    <w:semiHidden/>
    <w:unhideWhenUsed/>
    <w:rsid w:val="00980A30"/>
    <w:rPr>
      <w:sz w:val="16"/>
      <w:szCs w:val="16"/>
    </w:rPr>
  </w:style>
  <w:style w:type="paragraph" w:styleId="CommentText">
    <w:name w:val="annotation text"/>
    <w:basedOn w:val="Normal"/>
    <w:link w:val="CommentTextChar"/>
    <w:uiPriority w:val="99"/>
    <w:semiHidden/>
    <w:unhideWhenUsed/>
    <w:rsid w:val="00980A30"/>
    <w:rPr>
      <w:sz w:val="20"/>
      <w:szCs w:val="20"/>
    </w:rPr>
  </w:style>
  <w:style w:type="character" w:customStyle="1" w:styleId="CommentTextChar">
    <w:name w:val="Comment Text Char"/>
    <w:link w:val="CommentText"/>
    <w:uiPriority w:val="99"/>
    <w:semiHidden/>
    <w:rsid w:val="00980A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0A30"/>
    <w:rPr>
      <w:b/>
      <w:bCs/>
    </w:rPr>
  </w:style>
  <w:style w:type="character" w:customStyle="1" w:styleId="CommentSubjectChar">
    <w:name w:val="Comment Subject Char"/>
    <w:link w:val="CommentSubject"/>
    <w:uiPriority w:val="99"/>
    <w:semiHidden/>
    <w:rsid w:val="00980A3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80A30"/>
    <w:rPr>
      <w:rFonts w:ascii="Segoe UI" w:hAnsi="Segoe UI" w:cs="Segoe UI"/>
      <w:sz w:val="18"/>
      <w:szCs w:val="18"/>
    </w:rPr>
  </w:style>
  <w:style w:type="character" w:customStyle="1" w:styleId="BalloonTextChar">
    <w:name w:val="Balloon Text Char"/>
    <w:link w:val="BalloonText"/>
    <w:uiPriority w:val="99"/>
    <w:semiHidden/>
    <w:rsid w:val="00980A30"/>
    <w:rPr>
      <w:rFonts w:ascii="Segoe UI" w:eastAsia="Times New Roman" w:hAnsi="Segoe UI" w:cs="Segoe UI"/>
      <w:sz w:val="18"/>
      <w:szCs w:val="18"/>
    </w:rPr>
  </w:style>
  <w:style w:type="paragraph" w:customStyle="1" w:styleId="Default">
    <w:name w:val="Default"/>
    <w:rsid w:val="00315C8A"/>
    <w:pPr>
      <w:autoSpaceDE w:val="0"/>
      <w:autoSpaceDN w:val="0"/>
      <w:adjustRightInd w:val="0"/>
    </w:pPr>
    <w:rPr>
      <w:rFonts w:cs="Calibri"/>
      <w:color w:val="000000"/>
      <w:sz w:val="24"/>
      <w:szCs w:val="24"/>
    </w:rPr>
  </w:style>
  <w:style w:type="character" w:customStyle="1" w:styleId="Heading2Char">
    <w:name w:val="Heading 2 Char"/>
    <w:link w:val="Heading2"/>
    <w:rsid w:val="00CD1774"/>
    <w:rPr>
      <w:rFonts w:ascii="Times New Roman" w:eastAsia="Times New Roman" w:hAnsi="Times New Roman" w:cs="Times New Roman"/>
      <w:b/>
      <w:bCs/>
      <w:sz w:val="20"/>
      <w:szCs w:val="24"/>
      <w:lang w:val="en-GB"/>
    </w:rPr>
  </w:style>
  <w:style w:type="character" w:customStyle="1" w:styleId="TitleChar">
    <w:name w:val="Title Char"/>
    <w:link w:val="Title"/>
    <w:rsid w:val="00CD1774"/>
    <w:rPr>
      <w:rFonts w:ascii="Times New Roman" w:eastAsia="Times New Roman" w:hAnsi="Times New Roman" w:cs="Times New Roman"/>
      <w:sz w:val="32"/>
      <w:szCs w:val="24"/>
      <w:lang w:val="en-AU"/>
    </w:rPr>
  </w:style>
  <w:style w:type="paragraph" w:styleId="Title">
    <w:name w:val="Title"/>
    <w:basedOn w:val="Normal"/>
    <w:link w:val="TitleChar"/>
    <w:qFormat/>
    <w:rsid w:val="00CD1774"/>
    <w:pPr>
      <w:jc w:val="center"/>
    </w:pPr>
    <w:rPr>
      <w:sz w:val="32"/>
      <w:lang w:val="en-AU" w:eastAsia="x-none"/>
    </w:rPr>
  </w:style>
  <w:style w:type="character" w:customStyle="1" w:styleId="TitleChar1">
    <w:name w:val="Title Char1"/>
    <w:uiPriority w:val="10"/>
    <w:rsid w:val="00CD1774"/>
    <w:rPr>
      <w:rFonts w:ascii="Calibri Light" w:eastAsia="Times New Roman" w:hAnsi="Calibri Light" w:cs="Times New Roman"/>
      <w:color w:val="323E4F"/>
      <w:spacing w:val="5"/>
      <w:kern w:val="28"/>
      <w:sz w:val="52"/>
      <w:szCs w:val="52"/>
    </w:rPr>
  </w:style>
  <w:style w:type="character" w:styleId="Emphasis">
    <w:name w:val="Emphasis"/>
    <w:uiPriority w:val="20"/>
    <w:qFormat/>
    <w:rsid w:val="00CD1774"/>
    <w:rPr>
      <w:i/>
      <w:iCs/>
    </w:rPr>
  </w:style>
  <w:style w:type="paragraph" w:styleId="NoSpacing">
    <w:name w:val="No Spacing"/>
    <w:uiPriority w:val="1"/>
    <w:qFormat/>
    <w:rsid w:val="009A6148"/>
    <w:rPr>
      <w:sz w:val="22"/>
      <w:szCs w:val="22"/>
    </w:rPr>
  </w:style>
  <w:style w:type="paragraph" w:styleId="ListParagraph">
    <w:name w:val="List Paragraph"/>
    <w:basedOn w:val="Normal"/>
    <w:uiPriority w:val="34"/>
    <w:qFormat/>
    <w:rsid w:val="009A6148"/>
    <w:pPr>
      <w:ind w:left="720"/>
      <w:contextualSpacing/>
    </w:pPr>
    <w:rPr>
      <w:lang w:val="en-US"/>
    </w:rPr>
  </w:style>
  <w:style w:type="paragraph" w:styleId="NormalWeb">
    <w:name w:val="Normal (Web)"/>
    <w:basedOn w:val="Normal"/>
    <w:uiPriority w:val="99"/>
    <w:unhideWhenUsed/>
    <w:rsid w:val="009A6148"/>
    <w:pPr>
      <w:spacing w:before="100" w:beforeAutospacing="1" w:after="100" w:afterAutospacing="1"/>
    </w:pPr>
    <w:rPr>
      <w:lang w:eastAsia="en-GB"/>
    </w:rPr>
  </w:style>
  <w:style w:type="character" w:styleId="Strong">
    <w:name w:val="Strong"/>
    <w:qFormat/>
    <w:rsid w:val="00FE398D"/>
    <w:rPr>
      <w:b/>
      <w:bCs w:val="0"/>
    </w:rPr>
  </w:style>
  <w:style w:type="paragraph" w:customStyle="1" w:styleId="List1">
    <w:name w:val="List1"/>
    <w:basedOn w:val="Normal"/>
    <w:rsid w:val="0031108E"/>
    <w:pPr>
      <w:numPr>
        <w:numId w:val="7"/>
      </w:numPr>
      <w:tabs>
        <w:tab w:val="left" w:pos="567"/>
      </w:tabs>
      <w:spacing w:before="240"/>
      <w:jc w:val="both"/>
    </w:pPr>
    <w:rPr>
      <w:rFonts w:ascii="Arial" w:hAnsi="Arial"/>
      <w:sz w:val="22"/>
      <w:szCs w:val="20"/>
      <w:lang w:eastAsia="en-GB"/>
    </w:rPr>
  </w:style>
  <w:style w:type="paragraph" w:styleId="Header">
    <w:name w:val="header"/>
    <w:basedOn w:val="Normal"/>
    <w:link w:val="HeaderChar"/>
    <w:uiPriority w:val="99"/>
    <w:unhideWhenUsed/>
    <w:rsid w:val="008B6669"/>
    <w:pPr>
      <w:tabs>
        <w:tab w:val="center" w:pos="4680"/>
        <w:tab w:val="right" w:pos="9360"/>
      </w:tabs>
    </w:pPr>
  </w:style>
  <w:style w:type="character" w:customStyle="1" w:styleId="HeaderChar">
    <w:name w:val="Header Char"/>
    <w:basedOn w:val="DefaultParagraphFont"/>
    <w:link w:val="Header"/>
    <w:uiPriority w:val="99"/>
    <w:rsid w:val="008B6669"/>
    <w:rPr>
      <w:rFonts w:ascii="Times New Roman" w:eastAsia="Times New Roman" w:hAnsi="Times New Roman"/>
      <w:sz w:val="24"/>
      <w:szCs w:val="24"/>
      <w:lang w:val="en-GB"/>
    </w:rPr>
  </w:style>
  <w:style w:type="paragraph" w:styleId="Footer">
    <w:name w:val="footer"/>
    <w:basedOn w:val="Normal"/>
    <w:link w:val="FooterChar"/>
    <w:unhideWhenUsed/>
    <w:rsid w:val="008B6669"/>
    <w:pPr>
      <w:tabs>
        <w:tab w:val="center" w:pos="4680"/>
        <w:tab w:val="right" w:pos="9360"/>
      </w:tabs>
    </w:pPr>
  </w:style>
  <w:style w:type="character" w:customStyle="1" w:styleId="FooterChar">
    <w:name w:val="Footer Char"/>
    <w:basedOn w:val="DefaultParagraphFont"/>
    <w:link w:val="Footer"/>
    <w:rsid w:val="008B6669"/>
    <w:rPr>
      <w:rFonts w:ascii="Times New Roman" w:eastAsia="Times New Roman" w:hAnsi="Times New Roman"/>
      <w:sz w:val="24"/>
      <w:szCs w:val="24"/>
      <w:lang w:val="en-GB"/>
    </w:rPr>
  </w:style>
  <w:style w:type="paragraph" w:styleId="TOC1">
    <w:name w:val="toc 1"/>
    <w:basedOn w:val="Normal"/>
    <w:next w:val="Normal"/>
    <w:autoRedefine/>
    <w:semiHidden/>
    <w:rsid w:val="00AD4FDA"/>
    <w:pPr>
      <w:tabs>
        <w:tab w:val="left" w:pos="567"/>
        <w:tab w:val="left" w:pos="600"/>
        <w:tab w:val="left" w:pos="851"/>
        <w:tab w:val="left" w:pos="1200"/>
        <w:tab w:val="left" w:pos="1418"/>
        <w:tab w:val="left" w:pos="1985"/>
        <w:tab w:val="right" w:leader="dot" w:pos="8777"/>
      </w:tabs>
      <w:spacing w:before="60" w:after="60"/>
      <w:ind w:left="567" w:hanging="567"/>
    </w:pPr>
    <w:rPr>
      <w:rFonts w:ascii="Arial" w:hAnsi="Arial"/>
      <w:b/>
      <w:i/>
      <w:caps/>
      <w:noProof/>
      <w:snapToGrid w:val="0"/>
      <w:sz w:val="20"/>
      <w:szCs w:val="20"/>
      <w:lang w:val="sv-SE"/>
    </w:rPr>
  </w:style>
  <w:style w:type="paragraph" w:customStyle="1" w:styleId="Blockquote">
    <w:name w:val="Blockquote"/>
    <w:basedOn w:val="Normal"/>
    <w:rsid w:val="009D73E3"/>
    <w:pPr>
      <w:widowControl w:val="0"/>
      <w:spacing w:before="100" w:after="100"/>
      <w:ind w:left="360" w:right="360"/>
    </w:pPr>
    <w:rPr>
      <w:snapToGrid w:val="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45943">
      <w:bodyDiv w:val="1"/>
      <w:marLeft w:val="0"/>
      <w:marRight w:val="0"/>
      <w:marTop w:val="0"/>
      <w:marBottom w:val="0"/>
      <w:divBdr>
        <w:top w:val="none" w:sz="0" w:space="0" w:color="auto"/>
        <w:left w:val="none" w:sz="0" w:space="0" w:color="auto"/>
        <w:bottom w:val="none" w:sz="0" w:space="0" w:color="auto"/>
        <w:right w:val="none" w:sz="0" w:space="0" w:color="auto"/>
      </w:divBdr>
    </w:div>
    <w:div w:id="488055231">
      <w:bodyDiv w:val="1"/>
      <w:marLeft w:val="0"/>
      <w:marRight w:val="0"/>
      <w:marTop w:val="0"/>
      <w:marBottom w:val="0"/>
      <w:divBdr>
        <w:top w:val="none" w:sz="0" w:space="0" w:color="auto"/>
        <w:left w:val="none" w:sz="0" w:space="0" w:color="auto"/>
        <w:bottom w:val="none" w:sz="0" w:space="0" w:color="auto"/>
        <w:right w:val="none" w:sz="0" w:space="0" w:color="auto"/>
      </w:divBdr>
    </w:div>
    <w:div w:id="117533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agriculture.go.u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c.europa.eu/europeaid/prag/document.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griculture.go.u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s@agriculture.go.ug" TargetMode="External"/><Relationship Id="rId4" Type="http://schemas.openxmlformats.org/officeDocument/2006/relationships/webSettings" Target="webSettings.xml"/><Relationship Id="rId9" Type="http://schemas.openxmlformats.org/officeDocument/2006/relationships/hyperlink" Target="http://www.agriculture.go.u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1884</CharactersWithSpaces>
  <SharedDoc>false</SharedDoc>
  <HLinks>
    <vt:vector size="18" baseType="variant">
      <vt:variant>
        <vt:i4>3670117</vt:i4>
      </vt:variant>
      <vt:variant>
        <vt:i4>0</vt:i4>
      </vt:variant>
      <vt:variant>
        <vt:i4>0</vt:i4>
      </vt:variant>
      <vt:variant>
        <vt:i4>5</vt:i4>
      </vt:variant>
      <vt:variant>
        <vt:lpwstr>http://ec.europa.eu/europeaid/prag/document.do</vt:lpwstr>
      </vt:variant>
      <vt:variant>
        <vt:lpwstr/>
      </vt:variant>
      <vt:variant>
        <vt:i4>589849</vt:i4>
      </vt:variant>
      <vt:variant>
        <vt:i4>3</vt:i4>
      </vt:variant>
      <vt:variant>
        <vt:i4>0</vt:i4>
      </vt:variant>
      <vt:variant>
        <vt:i4>5</vt:i4>
      </vt:variant>
      <vt:variant>
        <vt:lpwstr>http://www.agriculture.go.ug/</vt:lpwstr>
      </vt:variant>
      <vt:variant>
        <vt:lpwstr/>
      </vt:variant>
      <vt:variant>
        <vt:i4>1769596</vt:i4>
      </vt:variant>
      <vt:variant>
        <vt:i4>0</vt:i4>
      </vt:variant>
      <vt:variant>
        <vt:i4>0</vt:i4>
      </vt:variant>
      <vt:variant>
        <vt:i4>5</vt:i4>
      </vt:variant>
      <vt:variant>
        <vt:lpwstr>mailto:ps@agriculture.go.ug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cp:lastPrinted>2020-06-23T19:51:00Z</cp:lastPrinted>
  <dcterms:created xsi:type="dcterms:W3CDTF">2022-06-08T12:50:00Z</dcterms:created>
  <dcterms:modified xsi:type="dcterms:W3CDTF">2022-07-07T14:25:00Z</dcterms:modified>
</cp:coreProperties>
</file>